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7E431159" w:rsidR="00270834" w:rsidRPr="008C3284" w:rsidRDefault="00270834" w:rsidP="00270834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>
        <w:rPr>
          <w:b/>
          <w:color w:val="auto"/>
          <w:sz w:val="22"/>
          <w:szCs w:val="22"/>
        </w:rPr>
        <w:t>1</w:t>
      </w:r>
      <w:r w:rsidRPr="008C3284">
        <w:rPr>
          <w:b/>
          <w:color w:val="auto"/>
          <w:sz w:val="22"/>
          <w:szCs w:val="22"/>
        </w:rPr>
        <w:t xml:space="preserve"> do SWZ</w:t>
      </w:r>
      <w:r w:rsidR="00A82830">
        <w:rPr>
          <w:b/>
          <w:color w:val="auto"/>
          <w:sz w:val="22"/>
          <w:szCs w:val="22"/>
        </w:rPr>
        <w:t xml:space="preserve"> </w:t>
      </w:r>
    </w:p>
    <w:p w14:paraId="4BA245F7" w14:textId="77777777" w:rsidR="00763EE3" w:rsidRDefault="00763EE3" w:rsidP="001535B7">
      <w:pPr>
        <w:tabs>
          <w:tab w:val="left" w:pos="0"/>
          <w:tab w:val="left" w:pos="4500"/>
        </w:tabs>
        <w:rPr>
          <w:sz w:val="16"/>
          <w:szCs w:val="16"/>
        </w:rPr>
      </w:pPr>
    </w:p>
    <w:p w14:paraId="08C627E8" w14:textId="77777777" w:rsidR="001362F7" w:rsidRPr="004A4524" w:rsidRDefault="001362F7" w:rsidP="001535B7">
      <w:pPr>
        <w:tabs>
          <w:tab w:val="left" w:pos="0"/>
          <w:tab w:val="left" w:pos="4500"/>
        </w:tabs>
        <w:rPr>
          <w:sz w:val="16"/>
          <w:szCs w:val="16"/>
        </w:rPr>
      </w:pPr>
    </w:p>
    <w:p w14:paraId="2B62F65D" w14:textId="77777777" w:rsidR="005A0B2F" w:rsidRDefault="005A0B2F" w:rsidP="005A0B2F">
      <w:pPr>
        <w:jc w:val="center"/>
        <w:rPr>
          <w:sz w:val="10"/>
          <w:szCs w:val="10"/>
        </w:rPr>
      </w:pPr>
      <w:r>
        <w:rPr>
          <w:b/>
          <w:sz w:val="28"/>
          <w:u w:val="single"/>
        </w:rPr>
        <w:t>W Z Ó R   U M O W Y</w:t>
      </w:r>
      <w:r>
        <w:rPr>
          <w:b/>
          <w:sz w:val="28"/>
        </w:rPr>
        <w:t xml:space="preserve"> </w:t>
      </w:r>
    </w:p>
    <w:p w14:paraId="162CAC23" w14:textId="77777777" w:rsidR="003043F5" w:rsidRDefault="003043F5" w:rsidP="005A0B2F">
      <w:pPr>
        <w:jc w:val="both"/>
        <w:rPr>
          <w:sz w:val="20"/>
          <w:szCs w:val="20"/>
        </w:rPr>
      </w:pPr>
    </w:p>
    <w:p w14:paraId="5D4DB283" w14:textId="77777777" w:rsidR="001362F7" w:rsidRPr="007D6598" w:rsidRDefault="001362F7" w:rsidP="005A0B2F">
      <w:pPr>
        <w:jc w:val="both"/>
        <w:rPr>
          <w:sz w:val="20"/>
          <w:szCs w:val="20"/>
        </w:rPr>
      </w:pPr>
    </w:p>
    <w:p w14:paraId="4AD4898A" w14:textId="7DF79559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W dniu ........................ </w:t>
      </w:r>
      <w:r w:rsidR="00763EE3" w:rsidRPr="00AE23C3">
        <w:rPr>
          <w:sz w:val="20"/>
          <w:szCs w:val="20"/>
        </w:rPr>
        <w:t xml:space="preserve">pomiędzy </w:t>
      </w:r>
      <w:r w:rsidR="00763EE3" w:rsidRPr="00003AEC">
        <w:rPr>
          <w:b/>
          <w:sz w:val="20"/>
          <w:szCs w:val="20"/>
        </w:rPr>
        <w:t xml:space="preserve">Szpitalem Specjalistycznym im. Edmunda Biernackiego w </w:t>
      </w:r>
      <w:r w:rsidR="006E6B13">
        <w:rPr>
          <w:b/>
          <w:sz w:val="20"/>
          <w:szCs w:val="20"/>
        </w:rPr>
        <w:t>Mielcu, ul. </w:t>
      </w:r>
      <w:r w:rsidR="00763EE3" w:rsidRPr="00003AEC">
        <w:rPr>
          <w:b/>
          <w:sz w:val="20"/>
          <w:szCs w:val="20"/>
        </w:rPr>
        <w:t>Żeromskiego 22, 39-300 Mielec</w:t>
      </w:r>
      <w:r w:rsidR="00763EE3" w:rsidRPr="00003AEC">
        <w:rPr>
          <w:sz w:val="20"/>
          <w:szCs w:val="20"/>
        </w:rPr>
        <w:t>, wpisanym do rejestru stowarzyszeń, i</w:t>
      </w:r>
      <w:r w:rsidR="001523BE">
        <w:rPr>
          <w:sz w:val="20"/>
          <w:szCs w:val="20"/>
        </w:rPr>
        <w:t>nnych organizacji społecznych i </w:t>
      </w:r>
      <w:r w:rsidR="00763EE3" w:rsidRPr="00003AEC">
        <w:rPr>
          <w:sz w:val="20"/>
          <w:szCs w:val="20"/>
        </w:rPr>
        <w:t>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="00763EE3" w:rsidRPr="00003AEC">
        <w:rPr>
          <w:b/>
          <w:sz w:val="20"/>
          <w:szCs w:val="20"/>
        </w:rPr>
        <w:t>Zamawiającym</w:t>
      </w:r>
      <w:r w:rsidR="00763EE3" w:rsidRPr="00003AEC">
        <w:rPr>
          <w:sz w:val="20"/>
          <w:szCs w:val="20"/>
        </w:rPr>
        <w:t>” reprezentowanym przez</w:t>
      </w:r>
      <w:r>
        <w:t>:</w:t>
      </w:r>
    </w:p>
    <w:p w14:paraId="56AD5045" w14:textId="77777777" w:rsidR="005A0B2F" w:rsidRDefault="005A0B2F" w:rsidP="005A0B2F">
      <w:pPr>
        <w:ind w:left="708"/>
        <w:jc w:val="both"/>
        <w:rPr>
          <w:sz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1ED3870" w14:textId="77777777" w:rsidR="005A0B2F" w:rsidRDefault="005A0B2F" w:rsidP="005A0B2F">
      <w:pPr>
        <w:jc w:val="both"/>
        <w:rPr>
          <w:sz w:val="10"/>
        </w:rPr>
      </w:pPr>
    </w:p>
    <w:p w14:paraId="149B0492" w14:textId="77777777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zwanym w dalszej części Umowy </w:t>
      </w:r>
      <w:r>
        <w:rPr>
          <w:b/>
          <w:sz w:val="20"/>
          <w:szCs w:val="20"/>
        </w:rPr>
        <w:t>„Wykonawcą”</w:t>
      </w:r>
      <w:r>
        <w:rPr>
          <w:sz w:val="20"/>
          <w:szCs w:val="20"/>
        </w:rPr>
        <w:t xml:space="preserve"> reprezentowanym przez:</w:t>
      </w:r>
    </w:p>
    <w:p w14:paraId="1A0B0D63" w14:textId="77777777" w:rsidR="005A0B2F" w:rsidRDefault="005A0B2F" w:rsidP="005A0B2F">
      <w:pPr>
        <w:ind w:left="70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350D5938" w14:textId="77777777" w:rsidR="005A0B2F" w:rsidRDefault="005A0B2F" w:rsidP="005A0B2F">
      <w:pPr>
        <w:ind w:left="708"/>
        <w:jc w:val="both"/>
        <w:rPr>
          <w:sz w:val="10"/>
          <w:szCs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C249368" w14:textId="77777777" w:rsidR="005A0B2F" w:rsidRDefault="005A0B2F" w:rsidP="005A0B2F">
      <w:pPr>
        <w:jc w:val="both"/>
        <w:rPr>
          <w:sz w:val="10"/>
          <w:szCs w:val="10"/>
        </w:rPr>
      </w:pPr>
    </w:p>
    <w:p w14:paraId="46CB3792" w14:textId="32FDB11C" w:rsidR="00B85FD1" w:rsidRDefault="00C64C9E" w:rsidP="00B85FD1">
      <w:pPr>
        <w:jc w:val="both"/>
        <w:rPr>
          <w:rFonts w:cs="Times New Roman"/>
          <w:sz w:val="20"/>
          <w:szCs w:val="20"/>
        </w:rPr>
      </w:pPr>
      <w:r w:rsidRPr="00C64C9E">
        <w:rPr>
          <w:rFonts w:cs="Times New Roman"/>
          <w:sz w:val="20"/>
          <w:szCs w:val="20"/>
        </w:rPr>
        <w:t>stosownie do dokonanego przez Zamawiającego wyboru oferty Wykonawcy, na podstawie zamówienia publicznego udzielonego w trybie przetargu nieograniczonego, zgodnie z przepisami ustawy z dnia 11 września 2019 r. - Prawo zamówień publicznych , zostaje zawarta umowa następującej treści</w:t>
      </w:r>
      <w:r w:rsidR="005349AF" w:rsidRPr="005349AF">
        <w:rPr>
          <w:rFonts w:cs="Times New Roman"/>
          <w:sz w:val="20"/>
          <w:szCs w:val="20"/>
        </w:rPr>
        <w:t>:</w:t>
      </w:r>
    </w:p>
    <w:p w14:paraId="43F8F144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</w:p>
    <w:p w14:paraId="24E746F9" w14:textId="77777777" w:rsidR="00C73678" w:rsidRPr="00901A0D" w:rsidRDefault="00C73678" w:rsidP="00C73678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579A8C28" w14:textId="77777777" w:rsidR="00C73678" w:rsidRPr="00901A0D" w:rsidRDefault="00C73678" w:rsidP="00C73678">
      <w:pPr>
        <w:jc w:val="center"/>
        <w:rPr>
          <w:color w:val="000000" w:themeColor="text1"/>
          <w:sz w:val="20"/>
          <w:szCs w:val="20"/>
        </w:rPr>
      </w:pPr>
      <w:r w:rsidRPr="00901A0D">
        <w:rPr>
          <w:rFonts w:cs="Times New Roman"/>
          <w:b/>
          <w:color w:val="000000" w:themeColor="text1"/>
          <w:sz w:val="20"/>
          <w:szCs w:val="20"/>
        </w:rPr>
        <w:t>§   1</w:t>
      </w:r>
    </w:p>
    <w:p w14:paraId="5EFFC23B" w14:textId="2D28EDC5" w:rsidR="00C73678" w:rsidRPr="00901A0D" w:rsidRDefault="00C73678" w:rsidP="00C73678">
      <w:pPr>
        <w:pStyle w:val="Akapitzlist3"/>
        <w:numPr>
          <w:ilvl w:val="0"/>
          <w:numId w:val="26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901A0D">
        <w:rPr>
          <w:color w:val="000000" w:themeColor="text1"/>
          <w:sz w:val="20"/>
          <w:szCs w:val="20"/>
        </w:rPr>
        <w:t xml:space="preserve">Przedmiotem niniejszej umowy jest sukcesywna sprzedaż i dostawa </w:t>
      </w:r>
      <w:r w:rsidRPr="00C73678">
        <w:rPr>
          <w:rFonts w:eastAsia="Times New Roman" w:cs="Times New Roman"/>
          <w:color w:val="000000" w:themeColor="text1"/>
          <w:kern w:val="0"/>
          <w:sz w:val="20"/>
          <w:szCs w:val="20"/>
          <w:lang w:eastAsia="pl-PL"/>
        </w:rPr>
        <w:t>jednorazowego i drobnego sprzętu oraz materiałów medycznych dla potrzeb Szpitala Specjalistycznego im. Edmunda Biernackiego w Mielcu</w:t>
      </w:r>
      <w:r w:rsidRPr="00901A0D">
        <w:rPr>
          <w:rFonts w:eastAsia="Times New Roman" w:cs="Times New Roman"/>
          <w:color w:val="000000" w:themeColor="text1"/>
          <w:kern w:val="0"/>
          <w:sz w:val="20"/>
          <w:szCs w:val="20"/>
          <w:lang w:eastAsia="pl-PL"/>
        </w:rPr>
        <w:t xml:space="preserve"> </w:t>
      </w:r>
      <w:r w:rsidRPr="00901A0D">
        <w:rPr>
          <w:color w:val="000000" w:themeColor="text1"/>
          <w:sz w:val="20"/>
          <w:szCs w:val="20"/>
        </w:rPr>
        <w:t>(dalej: towar) – wykaz sporządzony na podstawie oferty przetargowej Wykonawcy stanowiący integralną część umowy w załączeniu do niniejszej umowy, na rzecz Zamawiającego, w ilościach wynikających z bieżących potrzeb, realizowana przez Wykonawcę na jego koszt, na zasadach wskazanych w niniejszej umowie, Specyfikacji Warunków Zamówienia (dalej SWZ) znak: SzS.ZP.261.</w:t>
      </w:r>
      <w:r>
        <w:rPr>
          <w:color w:val="000000" w:themeColor="text1"/>
          <w:sz w:val="20"/>
          <w:szCs w:val="20"/>
        </w:rPr>
        <w:t>4</w:t>
      </w:r>
      <w:r w:rsidRPr="00901A0D">
        <w:rPr>
          <w:color w:val="000000" w:themeColor="text1"/>
          <w:sz w:val="20"/>
          <w:szCs w:val="20"/>
        </w:rPr>
        <w:t>.202</w:t>
      </w:r>
      <w:r>
        <w:rPr>
          <w:color w:val="000000" w:themeColor="text1"/>
          <w:sz w:val="20"/>
          <w:szCs w:val="20"/>
        </w:rPr>
        <w:t>6</w:t>
      </w:r>
      <w:r w:rsidRPr="00901A0D">
        <w:rPr>
          <w:color w:val="000000" w:themeColor="text1"/>
          <w:sz w:val="20"/>
          <w:szCs w:val="20"/>
        </w:rPr>
        <w:t xml:space="preserve"> oraz zgodnie z ofertą Wykonawcy z dnia ……………</w:t>
      </w:r>
    </w:p>
    <w:p w14:paraId="14CB3A43" w14:textId="77777777" w:rsidR="00C73678" w:rsidRPr="00901A0D" w:rsidRDefault="00C73678" w:rsidP="00C73678">
      <w:pPr>
        <w:pStyle w:val="Akapitzlist"/>
        <w:numPr>
          <w:ilvl w:val="0"/>
          <w:numId w:val="26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901A0D">
        <w:rPr>
          <w:rFonts w:cs="Times New Roman"/>
          <w:color w:val="000000" w:themeColor="text1"/>
          <w:sz w:val="20"/>
          <w:szCs w:val="20"/>
        </w:rPr>
        <w:t>SWZ i oferta złożona przez Wykonawcę stanowią integralną część umowy.</w:t>
      </w:r>
    </w:p>
    <w:p w14:paraId="5386D43C" w14:textId="77777777" w:rsidR="00C73678" w:rsidRPr="00901A0D" w:rsidRDefault="00C73678" w:rsidP="00C73678">
      <w:pPr>
        <w:jc w:val="both"/>
        <w:rPr>
          <w:color w:val="000000" w:themeColor="text1"/>
          <w:sz w:val="20"/>
          <w:szCs w:val="20"/>
        </w:rPr>
      </w:pPr>
    </w:p>
    <w:p w14:paraId="7688EEF7" w14:textId="77777777" w:rsidR="00C73678" w:rsidRPr="00901A0D" w:rsidRDefault="00C73678" w:rsidP="00C73678">
      <w:pPr>
        <w:jc w:val="center"/>
        <w:rPr>
          <w:b/>
          <w:color w:val="000000" w:themeColor="text1"/>
          <w:sz w:val="20"/>
          <w:szCs w:val="20"/>
        </w:rPr>
      </w:pPr>
      <w:r w:rsidRPr="00901A0D">
        <w:rPr>
          <w:b/>
          <w:color w:val="000000" w:themeColor="text1"/>
          <w:sz w:val="20"/>
          <w:szCs w:val="20"/>
        </w:rPr>
        <w:t>§   2</w:t>
      </w:r>
    </w:p>
    <w:p w14:paraId="7E446C84" w14:textId="77777777" w:rsidR="00C73678" w:rsidRPr="00901A0D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901A0D">
        <w:rPr>
          <w:color w:val="000000" w:themeColor="text1"/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22040EA6" w14:textId="77777777" w:rsidR="00C73678" w:rsidRPr="00901A0D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901A0D">
        <w:rPr>
          <w:color w:val="000000" w:themeColor="text1"/>
          <w:sz w:val="20"/>
          <w:szCs w:val="20"/>
        </w:rPr>
        <w:t>Do złożenia zamówienia ze strony Zamawiającego uprawniony jest …………………. Zamówienie może zostać złożone w wersji papierowej lub elektronicznej. W razie wystąpienia sytuacji, która powodowałaby zmianę osoby uprawnionej do zamówienia Zamawiający powiadomi o tym Wykonawcę mailowo lub pisemnie wskazując nowo uprawnioną osobę. Strony postanawiają, że zmiana ta nie wymaga sporządzenia aneksu do umowy.</w:t>
      </w:r>
    </w:p>
    <w:p w14:paraId="10B2B22D" w14:textId="77777777" w:rsidR="00C73678" w:rsidRPr="00901A0D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901A0D">
        <w:rPr>
          <w:color w:val="000000" w:themeColor="text1"/>
          <w:sz w:val="20"/>
          <w:szCs w:val="20"/>
        </w:rPr>
        <w:t>Wykonawca zobowiązuje się wykonać zamówienie w terminie do 7 dni od dnia złożenia zamówienia.</w:t>
      </w:r>
    </w:p>
    <w:p w14:paraId="326A20D8" w14:textId="77777777" w:rsidR="00C73678" w:rsidRPr="00901A0D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901A0D">
        <w:rPr>
          <w:color w:val="000000" w:themeColor="text1"/>
          <w:sz w:val="20"/>
          <w:szCs w:val="20"/>
        </w:rPr>
        <w:t>Wykonawca dostarczał będzie zamówiony towar transportem własnym, we własnym zakresie, na swój koszt i ryzyko do magazynu mieszczącego się w siedzibie Zamawiającego (od poniedziałku do piątku w godzinach od 7:00 do 14:15). Jeżeli czas dostawy wypada w dniu wolnym od pracy, dostawa nastąpi w pierwszym dniu roboczym po wyznaczonym terminie.</w:t>
      </w:r>
    </w:p>
    <w:p w14:paraId="2C7AD6A9" w14:textId="77777777" w:rsidR="00C73678" w:rsidRPr="00901A0D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901A0D">
        <w:rPr>
          <w:color w:val="000000" w:themeColor="text1"/>
          <w:sz w:val="20"/>
          <w:szCs w:val="20"/>
        </w:rPr>
        <w:t>Za datę dostawy uznaje się datę wydania za stosownym pokwitowaniem przedmiotu umowy osobie upoważnionej przez Zamawiającego.</w:t>
      </w:r>
    </w:p>
    <w:p w14:paraId="7F89E336" w14:textId="77777777" w:rsidR="00C73678" w:rsidRPr="00901A0D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901A0D">
        <w:rPr>
          <w:color w:val="000000" w:themeColor="text1"/>
          <w:sz w:val="20"/>
          <w:szCs w:val="20"/>
        </w:rPr>
        <w:t>Do obowiązków Wykonawcy należy również wniesienie towaru i jego rozładunek w miejscu wskazanym przez pracownika upoważnionego przez Zamawiającego.</w:t>
      </w:r>
    </w:p>
    <w:p w14:paraId="67DE9C4E" w14:textId="77777777" w:rsidR="00C73678" w:rsidRPr="00E63349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E63349">
        <w:rPr>
          <w:color w:val="000000" w:themeColor="text1"/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621F48C1" w14:textId="77777777" w:rsidR="00C73678" w:rsidRPr="00E63349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E63349">
        <w:rPr>
          <w:color w:val="000000" w:themeColor="text1"/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65370DF2" w14:textId="77777777" w:rsidR="00C73678" w:rsidRPr="00E63349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E63349">
        <w:rPr>
          <w:color w:val="000000" w:themeColor="text1"/>
          <w:sz w:val="20"/>
          <w:szCs w:val="20"/>
        </w:rPr>
        <w:t>Dostarczane do Zamawiającego artykuły winny być zapakowane w oryginalne (fabrycznie zapakowane przez producenta) i nieuszkodzone opakowania, które odpowiadają wymaganiom Polskich Norm oraz innych przepisów prawa, przewidzianych dla tego typu wyrobu.</w:t>
      </w:r>
    </w:p>
    <w:p w14:paraId="0C1EE418" w14:textId="77777777" w:rsidR="00C73678" w:rsidRPr="00E63349" w:rsidRDefault="00C73678" w:rsidP="00C73678">
      <w:pPr>
        <w:numPr>
          <w:ilvl w:val="0"/>
          <w:numId w:val="3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E63349">
        <w:rPr>
          <w:rFonts w:cs="Times New Roman"/>
          <w:color w:val="000000" w:themeColor="text1"/>
          <w:sz w:val="20"/>
          <w:szCs w:val="20"/>
        </w:rPr>
        <w:lastRenderedPageBreak/>
        <w:t>Zamawiający może odmówić przyjęcia dostaw objętych przedmiotem niniejszej umowy w przypadku gdy przedmiot dostawy jest niezgodny z umową, w tym w zakresie nazwy producenta, numeru katalogowego, nazwy handlowej asortymentu oraz serii.</w:t>
      </w:r>
    </w:p>
    <w:p w14:paraId="182124C5" w14:textId="77777777" w:rsidR="00C73678" w:rsidRPr="00E63349" w:rsidRDefault="00C73678" w:rsidP="00C73678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E63349">
        <w:rPr>
          <w:rFonts w:cs="Times New Roman"/>
          <w:color w:val="000000" w:themeColor="text1"/>
          <w:sz w:val="20"/>
          <w:szCs w:val="20"/>
        </w:rPr>
        <w:t>Wykonawca zapewnia i oświadcza, że:</w:t>
      </w:r>
    </w:p>
    <w:p w14:paraId="4A8C47F2" w14:textId="77777777" w:rsidR="00C73678" w:rsidRPr="00E63349" w:rsidRDefault="00C73678" w:rsidP="00C73678">
      <w:pPr>
        <w:numPr>
          <w:ilvl w:val="0"/>
          <w:numId w:val="27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E63349">
        <w:rPr>
          <w:rFonts w:cs="Times New Roman"/>
          <w:color w:val="000000" w:themeColor="text1"/>
          <w:sz w:val="20"/>
          <w:szCs w:val="20"/>
        </w:rPr>
        <w:t xml:space="preserve">produkty lecznicze/wyroby medyczne magazynowane były i będą transportowane z zachowaniem wymaganych warunków określonych  rozporządzeniem unijnym (UE) 2017/745 (rozporządzenie MDR) oraz z Rozporządzeniem Ministra Zdrowia z dnia 13 marca 2015 r. w sprawie wymagań Dobrej Praktyki Dystrybucyjnej ( pkt. 5.5 pkt. 2 ), </w:t>
      </w:r>
    </w:p>
    <w:p w14:paraId="02B0F977" w14:textId="77777777" w:rsidR="00C73678" w:rsidRPr="00E63349" w:rsidRDefault="00C73678" w:rsidP="00C73678">
      <w:pPr>
        <w:numPr>
          <w:ilvl w:val="0"/>
          <w:numId w:val="27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E63349">
        <w:rPr>
          <w:rFonts w:cs="Times New Roman"/>
          <w:color w:val="000000" w:themeColor="text1"/>
          <w:sz w:val="20"/>
          <w:szCs w:val="20"/>
        </w:rPr>
        <w:t xml:space="preserve">sprzęt medyczny magazynowany jest ( był ) i transportowany będzie zgodnie z warunkami określonymi przez producenta. </w:t>
      </w:r>
    </w:p>
    <w:p w14:paraId="5A5F08F2" w14:textId="77777777" w:rsidR="00C73678" w:rsidRPr="00E63349" w:rsidRDefault="00C73678" w:rsidP="00C73678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E63349">
        <w:rPr>
          <w:rFonts w:cs="Times New Roman"/>
          <w:color w:val="000000" w:themeColor="text1"/>
          <w:sz w:val="20"/>
          <w:szCs w:val="20"/>
        </w:rPr>
        <w:t>Wykonawca jest obowiązany na żądanie Zamawiającego przedłożyć oświadczenie stanowiące Załącznik nr 2 do Umowy jeżeli nie przedstawi dowodu wskazań temperatury w postaci dokumentu pisemnego lub elektronicznego (odpowiednio wydruku lub odczytu z urządzenia mierzącego temperaturę znajdującego się w środku transportu).</w:t>
      </w:r>
    </w:p>
    <w:p w14:paraId="0AE70708" w14:textId="77777777" w:rsidR="00C73678" w:rsidRPr="006245CD" w:rsidRDefault="00C73678" w:rsidP="00C73678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E63349">
        <w:rPr>
          <w:rFonts w:cs="Times New Roman"/>
          <w:color w:val="000000" w:themeColor="text1"/>
          <w:sz w:val="20"/>
          <w:szCs w:val="20"/>
        </w:rPr>
        <w:t xml:space="preserve">W przypadku, gdy Wykonawca nie dostarczy przedmiotu umowy w określonym w umowie terminie, Zamawiający ma prawo dokonać zakupu interwencyjnego od innego Dostawcy w ilości i asortymencie określonym w niezrealizowanej części zamówienia lub odpowiednika asortymentu w przypadku braku jego dostępności na rynku. Skutkuje to zmniejszeniem ilości przedmiotu umowy o wielkość tego zakupu. Wykonawca jest zobowiązany do zwrotu Zamawiającemu różnicy pomiędzy wartością zakupu interwencyjnego a </w:t>
      </w:r>
      <w:r w:rsidRPr="006245CD">
        <w:rPr>
          <w:rFonts w:cs="Times New Roman"/>
          <w:color w:val="000000" w:themeColor="text1"/>
          <w:sz w:val="20"/>
          <w:szCs w:val="20"/>
        </w:rPr>
        <w:t>wartością wynikającą z cen jednostkowych zawartych w Umowie.</w:t>
      </w:r>
    </w:p>
    <w:p w14:paraId="5C058397" w14:textId="77777777" w:rsidR="00C73678" w:rsidRPr="006245CD" w:rsidRDefault="00C73678" w:rsidP="00C73678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5A960ED9" w14:textId="77777777" w:rsidR="00C73678" w:rsidRPr="006245CD" w:rsidRDefault="00C73678" w:rsidP="00C73678">
      <w:pPr>
        <w:jc w:val="center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b/>
          <w:color w:val="000000" w:themeColor="text1"/>
          <w:sz w:val="20"/>
          <w:szCs w:val="20"/>
        </w:rPr>
        <w:t>§   3</w:t>
      </w:r>
    </w:p>
    <w:p w14:paraId="49C47040" w14:textId="77777777" w:rsidR="00C73678" w:rsidRPr="006245CD" w:rsidRDefault="00C73678" w:rsidP="00C73678">
      <w:pPr>
        <w:numPr>
          <w:ilvl w:val="0"/>
          <w:numId w:val="4"/>
        </w:numPr>
        <w:jc w:val="both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Wykonawca zapewnia Zamawiającego, że sprzedawany przez niego towar (zgodnie z ofertą) jest bardzo dobrej jakości, posiada dokumenty wymagane przez obowiązujące prawo, na podstawie których może być wprowadzony do obrotu i stosowania w placówkach ochrony zdrowia RP.</w:t>
      </w:r>
    </w:p>
    <w:p w14:paraId="101323CA" w14:textId="77777777" w:rsidR="00C73678" w:rsidRPr="006245CD" w:rsidRDefault="00C73678" w:rsidP="00C73678">
      <w:pPr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6245CD">
        <w:rPr>
          <w:color w:val="000000" w:themeColor="text1"/>
          <w:sz w:val="20"/>
          <w:szCs w:val="20"/>
        </w:rPr>
        <w:t xml:space="preserve">Wykonawca jest odpowiedzialny za wady fizyczne i prawne towaru objętego umową. Przez wadę fizyczną rozumie się w szczególności jakąkolwiek niezgodność towaru z opisem przedmiotu zamówienia zawartym w SWZ. </w:t>
      </w:r>
    </w:p>
    <w:p w14:paraId="4950BC5F" w14:textId="77777777" w:rsidR="00C73678" w:rsidRPr="006245CD" w:rsidRDefault="00C73678" w:rsidP="00C73678">
      <w:pPr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6245CD">
        <w:rPr>
          <w:color w:val="000000" w:themeColor="text1"/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395766FF" w14:textId="77777777" w:rsidR="00C73678" w:rsidRPr="006245CD" w:rsidRDefault="00C73678" w:rsidP="00C73678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color w:val="000000" w:themeColor="text1"/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69172059" w14:textId="77777777" w:rsidR="00C73678" w:rsidRPr="006245CD" w:rsidRDefault="00C73678" w:rsidP="00C73678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wadliwy towar będący przedmiotem reklamacji. </w:t>
      </w:r>
    </w:p>
    <w:p w14:paraId="3740DCC3" w14:textId="77777777" w:rsidR="00C73678" w:rsidRPr="006245CD" w:rsidRDefault="00C73678" w:rsidP="00C73678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 xml:space="preserve">Wykonawca zobowiązuje się do uzupełnienia ilości lub wymiany towaru na pozbawiony wad w terminie wyznaczonym przez Zamawiającego. Termin wyznaczony przez Zamawiającego nie może być krótszy niż 3 dni. </w:t>
      </w:r>
    </w:p>
    <w:p w14:paraId="4E61E3EE" w14:textId="77777777" w:rsidR="00C73678" w:rsidRPr="006245CD" w:rsidRDefault="00C73678" w:rsidP="00C73678">
      <w:pPr>
        <w:numPr>
          <w:ilvl w:val="0"/>
          <w:numId w:val="4"/>
        </w:numPr>
        <w:jc w:val="both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1C71F90E" w14:textId="77777777" w:rsidR="00C73678" w:rsidRPr="006245CD" w:rsidRDefault="00C73678" w:rsidP="00C73678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W przypadku nie dostarczania towaru wolnego od wad przez Wykonawcę, nie uzupełnienia jego ilości lub nie dokonania wymiany towaru na pełnowartościowy w wyznaczonym przez Zamawiającego terminie, Zamawiający zastrzega sobie prawo zamówienia towaru u innego dostawcy na koszt Wykonawcy. W takiej sytuacji Zamawiający potrąci ewentualną różnicę kosztów z wynagrodzenia przysługującego Wykonawcy, co nie wyłącza prawa do naliczenia kar umownych.</w:t>
      </w:r>
    </w:p>
    <w:p w14:paraId="5B6C4E86" w14:textId="77777777" w:rsidR="00C73678" w:rsidRPr="006245CD" w:rsidRDefault="00C73678" w:rsidP="00C73678">
      <w:pPr>
        <w:jc w:val="center"/>
        <w:rPr>
          <w:rFonts w:cs="Times New Roman"/>
          <w:color w:val="000000" w:themeColor="text1"/>
          <w:sz w:val="20"/>
          <w:szCs w:val="20"/>
        </w:rPr>
      </w:pPr>
    </w:p>
    <w:p w14:paraId="650D4C9C" w14:textId="77777777" w:rsidR="00C73678" w:rsidRPr="006245CD" w:rsidRDefault="00C73678" w:rsidP="00C73678">
      <w:pPr>
        <w:jc w:val="center"/>
        <w:rPr>
          <w:color w:val="000000" w:themeColor="text1"/>
          <w:sz w:val="20"/>
          <w:szCs w:val="20"/>
        </w:rPr>
      </w:pPr>
      <w:r w:rsidRPr="006245CD">
        <w:rPr>
          <w:b/>
          <w:color w:val="000000" w:themeColor="text1"/>
          <w:sz w:val="20"/>
          <w:szCs w:val="20"/>
        </w:rPr>
        <w:t>§   4</w:t>
      </w:r>
    </w:p>
    <w:p w14:paraId="4A40E605" w14:textId="77777777" w:rsidR="00C73678" w:rsidRPr="006245CD" w:rsidRDefault="00C73678" w:rsidP="00C73678">
      <w:pPr>
        <w:jc w:val="both"/>
        <w:rPr>
          <w:color w:val="000000" w:themeColor="text1"/>
          <w:sz w:val="20"/>
          <w:szCs w:val="20"/>
        </w:rPr>
      </w:pPr>
      <w:r w:rsidRPr="006245CD">
        <w:rPr>
          <w:color w:val="000000" w:themeColor="text1"/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36C5367E" w14:textId="77777777" w:rsidR="00C73678" w:rsidRPr="006245CD" w:rsidRDefault="00C73678" w:rsidP="00C73678">
      <w:pPr>
        <w:jc w:val="both"/>
        <w:rPr>
          <w:color w:val="000000" w:themeColor="text1"/>
          <w:sz w:val="20"/>
          <w:szCs w:val="20"/>
        </w:rPr>
      </w:pPr>
    </w:p>
    <w:p w14:paraId="46C85019" w14:textId="77777777" w:rsidR="00C73678" w:rsidRPr="006245CD" w:rsidRDefault="00C73678" w:rsidP="00C73678">
      <w:pPr>
        <w:jc w:val="center"/>
        <w:rPr>
          <w:rFonts w:cs="Times New Roman"/>
          <w:bCs/>
          <w:iCs/>
          <w:color w:val="000000" w:themeColor="text1"/>
          <w:sz w:val="20"/>
          <w:szCs w:val="20"/>
        </w:rPr>
      </w:pPr>
      <w:r w:rsidRPr="006245CD">
        <w:rPr>
          <w:b/>
          <w:color w:val="000000" w:themeColor="text1"/>
          <w:sz w:val="20"/>
          <w:szCs w:val="20"/>
        </w:rPr>
        <w:t>§   5</w:t>
      </w:r>
    </w:p>
    <w:p w14:paraId="0DB59E23" w14:textId="77777777" w:rsidR="00C73678" w:rsidRPr="006245CD" w:rsidRDefault="00C73678" w:rsidP="00C73678">
      <w:pPr>
        <w:numPr>
          <w:ilvl w:val="0"/>
          <w:numId w:val="5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bCs/>
          <w:iCs/>
          <w:color w:val="000000" w:themeColor="text1"/>
          <w:sz w:val="20"/>
          <w:szCs w:val="20"/>
        </w:rPr>
        <w:t>Wartość umowy ustalona zgodnie z wykazem stanowiącym załącznik do niniejszej umowy wynosi brutto  ............................zł (słownie: ...................................................................).</w:t>
      </w:r>
    </w:p>
    <w:p w14:paraId="0B804A08" w14:textId="77777777" w:rsidR="00C73678" w:rsidRPr="006245CD" w:rsidRDefault="00C73678" w:rsidP="00C73678">
      <w:pPr>
        <w:numPr>
          <w:ilvl w:val="0"/>
          <w:numId w:val="5"/>
        </w:numPr>
        <w:jc w:val="both"/>
        <w:rPr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Wykonawca - za dostarczony towar - wystawi fakturę VAT w języku polskim.</w:t>
      </w:r>
    </w:p>
    <w:p w14:paraId="53A4D9EA" w14:textId="77777777" w:rsidR="00C73678" w:rsidRPr="006245CD" w:rsidRDefault="00C73678" w:rsidP="00C73678">
      <w:pPr>
        <w:numPr>
          <w:ilvl w:val="0"/>
          <w:numId w:val="5"/>
        </w:numPr>
        <w:jc w:val="both"/>
        <w:rPr>
          <w:color w:val="000000" w:themeColor="text1"/>
          <w:sz w:val="20"/>
          <w:szCs w:val="20"/>
        </w:rPr>
      </w:pPr>
      <w:r w:rsidRPr="006245CD">
        <w:rPr>
          <w:color w:val="000000" w:themeColor="text1"/>
          <w:sz w:val="20"/>
          <w:szCs w:val="20"/>
        </w:rPr>
        <w:t>Zamawiający oświadcza, że jest uprawniony do otrzymywania faktur VAT i posiada numer  identyfikacyjny 817-17-50-893.</w:t>
      </w:r>
    </w:p>
    <w:p w14:paraId="7648CB02" w14:textId="77777777" w:rsidR="00C73678" w:rsidRDefault="00C73678" w:rsidP="00C73678">
      <w:pPr>
        <w:numPr>
          <w:ilvl w:val="0"/>
          <w:numId w:val="5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 xml:space="preserve">Faktura winna być adresowana na Zamawiającego. </w:t>
      </w:r>
    </w:p>
    <w:p w14:paraId="16367C3B" w14:textId="77777777" w:rsidR="00C73678" w:rsidRDefault="00C73678" w:rsidP="00C73678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434898DC" w14:textId="77777777" w:rsidR="00C73678" w:rsidRPr="006245CD" w:rsidRDefault="00C73678" w:rsidP="00C73678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61A1063C" w14:textId="77777777" w:rsidR="00C73678" w:rsidRPr="006245CD" w:rsidRDefault="00C73678" w:rsidP="00C73678">
      <w:pPr>
        <w:numPr>
          <w:ilvl w:val="0"/>
          <w:numId w:val="5"/>
        </w:numPr>
        <w:jc w:val="both"/>
        <w:rPr>
          <w:rFonts w:cs="Times New Roman"/>
          <w:bCs/>
          <w:iCs/>
          <w:color w:val="000000" w:themeColor="text1"/>
          <w:sz w:val="20"/>
          <w:szCs w:val="20"/>
        </w:rPr>
      </w:pPr>
      <w:r w:rsidRPr="006245CD">
        <w:rPr>
          <w:bCs/>
          <w:iCs/>
          <w:color w:val="000000" w:themeColor="text1"/>
          <w:sz w:val="20"/>
          <w:szCs w:val="20"/>
        </w:rPr>
        <w:lastRenderedPageBreak/>
        <w:t>Zamawiający wymaga, aby Wykonawca wystawiał w każdym miesiącu wykonywania umowy nie więcej niż 3 faktury zbiorcze  dla zamówień  jednostkowych złożonych w dniach: 1 – 10: pierwsza faktura,  11-20: druga faktura, 21- ostatni dzień miesiąca: trzecia faktura. Na fakturze musi zostać wskazany numer  zamówień, których dotyczy faktura</w:t>
      </w:r>
      <w:r w:rsidRPr="006245CD">
        <w:rPr>
          <w:rFonts w:cs="Times New Roman"/>
          <w:bCs/>
          <w:iCs/>
          <w:color w:val="000000" w:themeColor="text1"/>
          <w:sz w:val="20"/>
          <w:szCs w:val="20"/>
        </w:rPr>
        <w:t xml:space="preserve">. </w:t>
      </w:r>
    </w:p>
    <w:p w14:paraId="79790509" w14:textId="77777777" w:rsidR="00C73678" w:rsidRPr="006245CD" w:rsidRDefault="00C73678" w:rsidP="00C73678">
      <w:pPr>
        <w:numPr>
          <w:ilvl w:val="0"/>
          <w:numId w:val="5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Zamawiający wymaga aby Wykonawca umieszczał na fakturze cenę jednostkową brutto, datę ważności i numer serii zgodnie z dostarczonym towarem, kod identyfikujący produkt (numer katalogowy).</w:t>
      </w:r>
    </w:p>
    <w:p w14:paraId="32C310EC" w14:textId="77777777" w:rsidR="00C73678" w:rsidRPr="006245CD" w:rsidRDefault="00C73678" w:rsidP="00C73678">
      <w:pPr>
        <w:numPr>
          <w:ilvl w:val="0"/>
          <w:numId w:val="5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 xml:space="preserve">Za dzień dokonania płatności będzie uważany dzień złożenia dyspozycji dokonania przelewu bankowego przez Zamawiającego na rachunek Wykonawcy. </w:t>
      </w:r>
    </w:p>
    <w:p w14:paraId="006D01E2" w14:textId="77777777" w:rsidR="00C73678" w:rsidRPr="006245CD" w:rsidRDefault="00C73678" w:rsidP="00C73678">
      <w:pPr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5 ust. 1 poniżej 51% tejże wartości.</w:t>
      </w:r>
    </w:p>
    <w:p w14:paraId="70EDEDE6" w14:textId="77777777" w:rsidR="00C73678" w:rsidRPr="006245CD" w:rsidRDefault="00C73678" w:rsidP="00C73678">
      <w:pPr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 xml:space="preserve">W przypadkach wskazanych w ust. 8: </w:t>
      </w:r>
    </w:p>
    <w:p w14:paraId="72CC969A" w14:textId="77777777" w:rsidR="00C73678" w:rsidRPr="006245CD" w:rsidRDefault="00C73678" w:rsidP="00C73678">
      <w:pPr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a) Wykonawca może żądać wyłącznie wynagrodzenia należnego z tytułu wykonania części umowy, bez naliczania jakichkolwiek kar,</w:t>
      </w:r>
    </w:p>
    <w:p w14:paraId="2DBA75AD" w14:textId="77777777" w:rsidR="00C73678" w:rsidRPr="006245CD" w:rsidRDefault="00C73678" w:rsidP="00C73678">
      <w:pPr>
        <w:ind w:left="226" w:firstLine="113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b) ostateczna wysokość wynagrodzenia przysługującego Wykonawcy może ulec zmniejszeniu.</w:t>
      </w:r>
    </w:p>
    <w:p w14:paraId="65413EB1" w14:textId="77777777" w:rsidR="00C73678" w:rsidRPr="006245CD" w:rsidRDefault="00C73678" w:rsidP="00C73678">
      <w:pPr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 xml:space="preserve">Zamawiający zastrzega sobie również uprawnienie do zamawiania większej ilości produktów z jednej pozycji asortymentu i mniejszej z innej, niż wynika to z wykazu stanowiącego załącznik do niniejszej umowy, przy zachowaniu cen jednostkowych zaoferowanych przez Wykonawcę, z zastrzeżeniem nie przekroczenia łącznej wartości umowy.  </w:t>
      </w:r>
    </w:p>
    <w:p w14:paraId="130F0C22" w14:textId="77777777" w:rsidR="00C73678" w:rsidRPr="006245CD" w:rsidRDefault="00C73678" w:rsidP="00C73678">
      <w:pPr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Zmiany określone w ustępach 8 lub 10 nie wymagają zmiany umowy w formie aneksu ani zgody Wykonawcy.</w:t>
      </w:r>
    </w:p>
    <w:p w14:paraId="4351232F" w14:textId="77777777" w:rsidR="00C73678" w:rsidRPr="006245CD" w:rsidRDefault="00C73678" w:rsidP="00C73678">
      <w:pPr>
        <w:numPr>
          <w:ilvl w:val="0"/>
          <w:numId w:val="5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6245CD">
        <w:rPr>
          <w:rFonts w:cs="Times New Roman"/>
          <w:color w:val="000000" w:themeColor="text1"/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1ABF89B5" w14:textId="77777777" w:rsidR="00C73678" w:rsidRPr="006245CD" w:rsidRDefault="00C73678" w:rsidP="00C73678">
      <w:pPr>
        <w:numPr>
          <w:ilvl w:val="0"/>
          <w:numId w:val="5"/>
        </w:numPr>
        <w:jc w:val="both"/>
        <w:rPr>
          <w:color w:val="000000" w:themeColor="text1"/>
        </w:rPr>
      </w:pPr>
      <w:r w:rsidRPr="006245CD">
        <w:rPr>
          <w:color w:val="000000" w:themeColor="text1"/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4112B11B" w14:textId="77777777" w:rsidR="00C73678" w:rsidRDefault="00C73678" w:rsidP="00C73678">
      <w:pPr>
        <w:jc w:val="center"/>
        <w:rPr>
          <w:b/>
          <w:color w:val="000000" w:themeColor="text1"/>
          <w:sz w:val="20"/>
          <w:szCs w:val="20"/>
        </w:rPr>
      </w:pPr>
    </w:p>
    <w:p w14:paraId="59CC9113" w14:textId="77777777" w:rsidR="00C73678" w:rsidRPr="006245CD" w:rsidRDefault="00C73678" w:rsidP="00C73678">
      <w:pPr>
        <w:jc w:val="center"/>
        <w:rPr>
          <w:b/>
          <w:color w:val="000000" w:themeColor="text1"/>
          <w:sz w:val="20"/>
          <w:szCs w:val="20"/>
        </w:rPr>
      </w:pPr>
    </w:p>
    <w:p w14:paraId="0521362C" w14:textId="77777777" w:rsidR="00C73678" w:rsidRPr="006245CD" w:rsidRDefault="00C73678" w:rsidP="00C73678">
      <w:pPr>
        <w:jc w:val="center"/>
        <w:rPr>
          <w:color w:val="000000" w:themeColor="text1"/>
          <w:sz w:val="20"/>
          <w:szCs w:val="20"/>
        </w:rPr>
      </w:pPr>
      <w:r w:rsidRPr="006245CD">
        <w:rPr>
          <w:b/>
          <w:color w:val="000000" w:themeColor="text1"/>
          <w:sz w:val="20"/>
          <w:szCs w:val="20"/>
        </w:rPr>
        <w:t>§   6</w:t>
      </w:r>
    </w:p>
    <w:p w14:paraId="6627F5E5" w14:textId="77777777" w:rsidR="00C73678" w:rsidRPr="006245CD" w:rsidRDefault="00C73678" w:rsidP="00C73678">
      <w:pPr>
        <w:numPr>
          <w:ilvl w:val="0"/>
          <w:numId w:val="13"/>
        </w:numPr>
        <w:jc w:val="both"/>
        <w:rPr>
          <w:color w:val="000000" w:themeColor="text1"/>
          <w:sz w:val="20"/>
          <w:szCs w:val="20"/>
        </w:rPr>
      </w:pPr>
      <w:r w:rsidRPr="006245CD">
        <w:rPr>
          <w:color w:val="000000" w:themeColor="text1"/>
          <w:sz w:val="20"/>
          <w:szCs w:val="20"/>
        </w:rPr>
        <w:t>Należność za dostarczony towar płatna jest przelewem na rachunek bankowy Wykonawcy prowadzony przez</w:t>
      </w:r>
      <w:r>
        <w:rPr>
          <w:color w:val="000000" w:themeColor="text1"/>
          <w:sz w:val="20"/>
          <w:szCs w:val="20"/>
        </w:rPr>
        <w:t> </w:t>
      </w:r>
      <w:r w:rsidRPr="006245CD">
        <w:rPr>
          <w:color w:val="000000" w:themeColor="text1"/>
          <w:sz w:val="20"/>
          <w:szCs w:val="20"/>
        </w:rPr>
        <w:t xml:space="preserve">………………… o numerze ………………………………… w terminie do 60 dni od dnia dostarczenia towaru i doręczenia prawidłowo </w:t>
      </w:r>
      <w:r w:rsidRPr="006245CD">
        <w:rPr>
          <w:bCs/>
          <w:iCs/>
          <w:color w:val="000000" w:themeColor="text1"/>
          <w:sz w:val="20"/>
          <w:szCs w:val="20"/>
        </w:rPr>
        <w:t>oraz zgodnie z umową wystawionej faktury</w:t>
      </w:r>
      <w:r w:rsidRPr="006245CD">
        <w:rPr>
          <w:color w:val="000000" w:themeColor="text1"/>
          <w:sz w:val="20"/>
          <w:szCs w:val="20"/>
        </w:rPr>
        <w:t xml:space="preserve">. W razie zmiany numeru rachunku bankowego, Wykonawca jest zobowiązany wskazać nowy rachunek bankowy. </w:t>
      </w:r>
      <w:r w:rsidRPr="006245CD">
        <w:rPr>
          <w:rFonts w:eastAsia="Calibri"/>
          <w:color w:val="000000" w:themeColor="text1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26115013" w14:textId="77777777" w:rsidR="00C73678" w:rsidRDefault="00C73678" w:rsidP="00C73678">
      <w:pPr>
        <w:pStyle w:val="Akapitzlist2"/>
        <w:numPr>
          <w:ilvl w:val="0"/>
          <w:numId w:val="13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6245CD">
        <w:rPr>
          <w:color w:val="000000" w:themeColor="text1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7F747D87" w14:textId="3C0B66CD" w:rsidR="00145E41" w:rsidRPr="006245CD" w:rsidRDefault="00145E41" w:rsidP="00C73678">
      <w:pPr>
        <w:pStyle w:val="Akapitzlist2"/>
        <w:numPr>
          <w:ilvl w:val="0"/>
          <w:numId w:val="13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FB550D">
        <w:rPr>
          <w:sz w:val="20"/>
          <w:szCs w:val="20"/>
        </w:rPr>
        <w:t>Wykonawca zobowiązany do korzystania z Krajowego Systemu e-Faktur doręcza faktury przez ten System od powstania tego obowiązku wobec Wykonawcy</w:t>
      </w:r>
      <w:r>
        <w:rPr>
          <w:sz w:val="20"/>
          <w:szCs w:val="20"/>
        </w:rPr>
        <w:t>.</w:t>
      </w:r>
    </w:p>
    <w:p w14:paraId="0139A260" w14:textId="77777777" w:rsidR="00C73678" w:rsidRPr="006245CD" w:rsidRDefault="00C73678" w:rsidP="00C73678">
      <w:pPr>
        <w:pStyle w:val="Akapitzlist2"/>
        <w:numPr>
          <w:ilvl w:val="0"/>
          <w:numId w:val="13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6245CD">
        <w:rPr>
          <w:color w:val="000000" w:themeColor="text1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1B16FC91" w14:textId="77777777" w:rsidR="00C73678" w:rsidRPr="006245CD" w:rsidRDefault="00C73678" w:rsidP="00C73678">
      <w:pPr>
        <w:pStyle w:val="Akapitzlist2"/>
        <w:numPr>
          <w:ilvl w:val="0"/>
          <w:numId w:val="13"/>
        </w:numPr>
        <w:overflowPunct w:val="0"/>
        <w:jc w:val="both"/>
        <w:textAlignment w:val="auto"/>
        <w:rPr>
          <w:color w:val="000000" w:themeColor="text1"/>
          <w:sz w:val="20"/>
          <w:szCs w:val="20"/>
        </w:rPr>
      </w:pPr>
      <w:r w:rsidRPr="006245CD">
        <w:rPr>
          <w:color w:val="000000" w:themeColor="text1"/>
          <w:sz w:val="20"/>
          <w:szCs w:val="20"/>
        </w:rPr>
        <w:t>W przypadku braku oświadczenia Zamawiającego określającego dług, który ma być zaspokojony, Wykonawca zaliczy dokonaną przez Zamawiającego wpłatę na poczet długu najdawniej wymagalnego ale nie przedawnionego.</w:t>
      </w:r>
    </w:p>
    <w:p w14:paraId="5BE40949" w14:textId="77777777" w:rsidR="00C73678" w:rsidRPr="006245CD" w:rsidRDefault="00C73678" w:rsidP="00C73678">
      <w:pPr>
        <w:pStyle w:val="Akapitzlist2"/>
        <w:numPr>
          <w:ilvl w:val="0"/>
          <w:numId w:val="13"/>
        </w:numPr>
        <w:overflowPunct w:val="0"/>
        <w:jc w:val="both"/>
        <w:textAlignment w:val="auto"/>
        <w:rPr>
          <w:color w:val="000000" w:themeColor="text1"/>
        </w:rPr>
      </w:pPr>
      <w:r w:rsidRPr="006245CD">
        <w:rPr>
          <w:color w:val="000000" w:themeColor="text1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56452D37" w14:textId="77777777" w:rsidR="00C73678" w:rsidRPr="00D909EB" w:rsidRDefault="00C73678" w:rsidP="00C73678">
      <w:pPr>
        <w:pStyle w:val="Akapitzlist2"/>
        <w:numPr>
          <w:ilvl w:val="0"/>
          <w:numId w:val="13"/>
        </w:numPr>
        <w:overflowPunct w:val="0"/>
        <w:jc w:val="both"/>
        <w:textAlignment w:val="auto"/>
        <w:rPr>
          <w:color w:val="000000" w:themeColor="text1"/>
        </w:rPr>
      </w:pPr>
      <w:r w:rsidRPr="006245CD">
        <w:rPr>
          <w:color w:val="000000" w:themeColor="text1"/>
          <w:sz w:val="20"/>
          <w:szCs w:val="20"/>
        </w:rPr>
        <w:t xml:space="preserve"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</w:t>
      </w:r>
      <w:r w:rsidRPr="00D909EB">
        <w:rPr>
          <w:color w:val="000000" w:themeColor="text1"/>
          <w:sz w:val="20"/>
          <w:szCs w:val="20"/>
        </w:rPr>
        <w:t>roszczenia objętego wezwaniem na drodze postępowania sądowego.</w:t>
      </w:r>
    </w:p>
    <w:p w14:paraId="36E48A85" w14:textId="77777777" w:rsidR="00C73678" w:rsidRDefault="00C73678" w:rsidP="00C73678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17E671E0" w14:textId="77777777" w:rsidR="00C73678" w:rsidRDefault="00C73678" w:rsidP="00C73678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78A2ED99" w14:textId="77777777" w:rsidR="00C73678" w:rsidRPr="00D909EB" w:rsidRDefault="00C73678" w:rsidP="00C73678">
      <w:pPr>
        <w:jc w:val="center"/>
        <w:rPr>
          <w:b/>
          <w:color w:val="000000" w:themeColor="text1"/>
          <w:sz w:val="20"/>
          <w:szCs w:val="20"/>
        </w:rPr>
      </w:pPr>
      <w:bookmarkStart w:id="0" w:name="_GoBack"/>
      <w:bookmarkEnd w:id="0"/>
      <w:r w:rsidRPr="00D909EB">
        <w:rPr>
          <w:b/>
          <w:color w:val="000000" w:themeColor="text1"/>
          <w:sz w:val="20"/>
          <w:szCs w:val="20"/>
        </w:rPr>
        <w:lastRenderedPageBreak/>
        <w:t>§  7</w:t>
      </w:r>
    </w:p>
    <w:p w14:paraId="1D820C42" w14:textId="77777777" w:rsidR="00C73678" w:rsidRDefault="00C73678" w:rsidP="00C73678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211CF541" w14:textId="77777777" w:rsidR="00C73678" w:rsidRPr="00D909EB" w:rsidRDefault="00C73678" w:rsidP="00C73678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Decyzję co do możliwości skorzystania z prawa opcji Zamawiający uzależnia od swoich bieżących potrzeb oraz wykorzystania wartości umowy określonej w § 5 ust. 1 umowy.</w:t>
      </w:r>
    </w:p>
    <w:p w14:paraId="6EF977B5" w14:textId="77777777" w:rsidR="00C73678" w:rsidRPr="00D909EB" w:rsidRDefault="00C73678" w:rsidP="00C73678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73724453" w14:textId="77777777" w:rsidR="00C73678" w:rsidRPr="00D909EB" w:rsidRDefault="00C73678" w:rsidP="00C73678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 xml:space="preserve">Wszystkie wymagania zawarte w umowie i SWZ dotyczą także realizacji zamówienia w ramach prawa opcji. W przypadku zastosowania prawa opcji żadna cena wskazana w Formularzu Cenowym Wykonawcy, nie ulegnie zmianie za wyjątkiem przypadków i na zasadach opisanych w umowie. </w:t>
      </w:r>
    </w:p>
    <w:p w14:paraId="01B421D0" w14:textId="77777777" w:rsidR="00C73678" w:rsidRPr="00D909EB" w:rsidRDefault="00C73678" w:rsidP="00C73678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7681CD33" w14:textId="77777777" w:rsidR="00C73678" w:rsidRPr="00D909EB" w:rsidRDefault="00C73678" w:rsidP="00C73678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 xml:space="preserve">Zamawiający może wykonać prawo opcji wielokrotnie i w dowolnym dniu przed upływem „okresu podstawowego” </w:t>
      </w:r>
      <w:bookmarkStart w:id="1" w:name="_Hlk67123187"/>
      <w:r w:rsidRPr="00D909EB">
        <w:rPr>
          <w:rFonts w:cs="Times New Roman"/>
          <w:color w:val="000000" w:themeColor="text1"/>
          <w:kern w:val="0"/>
          <w:sz w:val="20"/>
          <w:szCs w:val="20"/>
        </w:rPr>
        <w:t>lub w okresie obowiązywania umowy wskutek skorzystania z opcji</w:t>
      </w:r>
      <w:bookmarkEnd w:id="1"/>
      <w:r w:rsidRPr="00D909EB">
        <w:rPr>
          <w:rFonts w:cs="Times New Roman"/>
          <w:color w:val="000000" w:themeColor="text1"/>
          <w:kern w:val="0"/>
          <w:sz w:val="20"/>
          <w:szCs w:val="20"/>
        </w:rPr>
        <w:t>. Zamawiający złoży Wykonawcy oświadczenie o zastosowaniu prawa opcji</w:t>
      </w:r>
      <w:r w:rsidRPr="00D909EB">
        <w:rPr>
          <w:rFonts w:cs="Times New Roman"/>
          <w:color w:val="000000" w:themeColor="text1"/>
          <w:sz w:val="20"/>
          <w:szCs w:val="20"/>
        </w:rPr>
        <w:t>.</w:t>
      </w:r>
      <w:r w:rsidRPr="00D909EB">
        <w:rPr>
          <w:rFonts w:cs="Times New Roman"/>
          <w:color w:val="000000" w:themeColor="text1"/>
          <w:kern w:val="0"/>
          <w:sz w:val="20"/>
          <w:szCs w:val="20"/>
        </w:rPr>
        <w:t xml:space="preserve"> </w:t>
      </w:r>
      <w:r w:rsidRPr="00D909EB">
        <w:rPr>
          <w:rFonts w:cs="Times New Roman"/>
          <w:color w:val="000000" w:themeColor="text1"/>
          <w:sz w:val="20"/>
          <w:szCs w:val="20"/>
        </w:rPr>
        <w:t>Niezłożenie oświadczenia we wskazanym w zdaniu poprzednim terminie będzie oznaczało, że Zamawiający rezygnuje z zastosowania prawa opcji.</w:t>
      </w:r>
    </w:p>
    <w:p w14:paraId="6CAA16E9" w14:textId="77777777" w:rsidR="00C73678" w:rsidRPr="00D909EB" w:rsidRDefault="00C73678" w:rsidP="00C73678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543DE373" w14:textId="77777777" w:rsidR="00C73678" w:rsidRPr="00D909EB" w:rsidRDefault="00C73678" w:rsidP="00C73678">
      <w:pPr>
        <w:ind w:left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</w:p>
    <w:p w14:paraId="654BA7E3" w14:textId="77777777" w:rsidR="00C73678" w:rsidRPr="00D909EB" w:rsidRDefault="00C73678" w:rsidP="00C73678">
      <w:pPr>
        <w:jc w:val="center"/>
        <w:rPr>
          <w:color w:val="000000" w:themeColor="text1"/>
          <w:sz w:val="20"/>
          <w:szCs w:val="20"/>
        </w:rPr>
      </w:pPr>
      <w:r w:rsidRPr="00D909EB">
        <w:rPr>
          <w:b/>
          <w:color w:val="000000" w:themeColor="text1"/>
          <w:sz w:val="20"/>
          <w:szCs w:val="20"/>
        </w:rPr>
        <w:t>§   8</w:t>
      </w:r>
    </w:p>
    <w:p w14:paraId="2274ABFF" w14:textId="77777777" w:rsidR="00C73678" w:rsidRPr="00D909EB" w:rsidRDefault="00C73678" w:rsidP="00C73678">
      <w:pPr>
        <w:numPr>
          <w:ilvl w:val="0"/>
          <w:numId w:val="1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70F72B21" w14:textId="77777777" w:rsidR="00C73678" w:rsidRPr="00D909EB" w:rsidRDefault="00C73678" w:rsidP="00C73678">
      <w:pPr>
        <w:pStyle w:val="Akapitzlist2"/>
        <w:numPr>
          <w:ilvl w:val="0"/>
          <w:numId w:val="2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zmiany asortymentu, w tym zmiany numeru katalogowego, modelu, typu produktu, na asortyment inny, lub poprzez dodanie nowego, o parametrach i funkcjonalności nie gorszych, niż wykazany w ofercie, z zastrzeżeniem, że cena tego asortymentu nie ulegnie podwyższeniu,</w:t>
      </w:r>
    </w:p>
    <w:p w14:paraId="553E747E" w14:textId="77777777" w:rsidR="00C73678" w:rsidRPr="00D909EB" w:rsidRDefault="00C73678" w:rsidP="00C73678">
      <w:pPr>
        <w:pStyle w:val="Akapitzlist2"/>
        <w:numPr>
          <w:ilvl w:val="0"/>
          <w:numId w:val="2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5807E801" w14:textId="77777777" w:rsidR="00C73678" w:rsidRPr="00D909EB" w:rsidRDefault="00C73678" w:rsidP="00C73678">
      <w:pPr>
        <w:pStyle w:val="Akapitzlist2"/>
        <w:numPr>
          <w:ilvl w:val="0"/>
          <w:numId w:val="2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zmiana producenta lub zaprzestanie produkcji przez dotychczasowego producenta z przyczyn niezależnych od Wykonawcy z zastrzeżeniem, że Wykonawca zaoferuje produkt równoważny o takich samych lub lepszych parametrach w cenie oferowanej w postępowaniu przetargowym albo niższej, wraz</w:t>
      </w:r>
      <w:r>
        <w:rPr>
          <w:color w:val="000000" w:themeColor="text1"/>
          <w:sz w:val="20"/>
          <w:szCs w:val="20"/>
        </w:rPr>
        <w:t> </w:t>
      </w:r>
      <w:r w:rsidRPr="00D909EB">
        <w:rPr>
          <w:color w:val="000000" w:themeColor="text1"/>
          <w:sz w:val="20"/>
          <w:szCs w:val="20"/>
        </w:rPr>
        <w:t>ze zmianą nazwy produktu i numeru katalogowego;</w:t>
      </w:r>
    </w:p>
    <w:p w14:paraId="425C4D39" w14:textId="77777777" w:rsidR="00C73678" w:rsidRPr="00D909EB" w:rsidRDefault="00C73678" w:rsidP="00C73678">
      <w:pPr>
        <w:pStyle w:val="Akapitzlist2"/>
        <w:numPr>
          <w:ilvl w:val="0"/>
          <w:numId w:val="2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zmiana przepisów obowiązujących, mających wpływ na realizację niniejszej umowy;</w:t>
      </w:r>
    </w:p>
    <w:p w14:paraId="6A0B5BE5" w14:textId="77777777" w:rsidR="00C73678" w:rsidRPr="00D909EB" w:rsidRDefault="00C73678" w:rsidP="00C73678">
      <w:pPr>
        <w:pStyle w:val="Akapitzlist2"/>
        <w:numPr>
          <w:ilvl w:val="0"/>
          <w:numId w:val="2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</w:t>
      </w:r>
    </w:p>
    <w:p w14:paraId="50D15860" w14:textId="77777777" w:rsidR="00C73678" w:rsidRPr="00D909EB" w:rsidRDefault="00C73678" w:rsidP="00C73678">
      <w:pPr>
        <w:numPr>
          <w:ilvl w:val="0"/>
          <w:numId w:val="12"/>
        </w:numPr>
        <w:jc w:val="both"/>
        <w:rPr>
          <w:rFonts w:cs="Times New Roman"/>
          <w:bCs/>
          <w:iCs/>
          <w:color w:val="000000" w:themeColor="text1"/>
        </w:rPr>
      </w:pPr>
      <w:r w:rsidRPr="00D909EB">
        <w:rPr>
          <w:rFonts w:cs="Times New Roman"/>
          <w:color w:val="000000" w:themeColor="text1"/>
          <w:sz w:val="20"/>
          <w:szCs w:val="20"/>
        </w:rPr>
        <w:t>Zmiany wymienione w ust. 1 mogą być dokonane na wniosek Wykonawcy, z uzasadnieniem konieczności zmiany, za zgodą Zamawiającego, w terminie do 14 dni od przesłania zawiadomienia, w formie pisemnego aneksu do umowy.</w:t>
      </w:r>
    </w:p>
    <w:p w14:paraId="0A384234" w14:textId="77777777" w:rsidR="00C73678" w:rsidRPr="00D909EB" w:rsidRDefault="00C73678" w:rsidP="00C73678">
      <w:pPr>
        <w:pStyle w:val="Akapitzlist"/>
        <w:numPr>
          <w:ilvl w:val="0"/>
          <w:numId w:val="12"/>
        </w:numPr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D909EB">
        <w:rPr>
          <w:color w:val="000000" w:themeColor="text1"/>
          <w:sz w:val="20"/>
          <w:szCs w:val="20"/>
        </w:rPr>
        <w:t>Pzp</w:t>
      </w:r>
      <w:proofErr w:type="spellEnd"/>
      <w:r w:rsidRPr="00D909EB">
        <w:rPr>
          <w:color w:val="000000" w:themeColor="text1"/>
          <w:sz w:val="20"/>
          <w:szCs w:val="20"/>
        </w:rPr>
        <w:t>, jest możliwa według następujących zasad:</w:t>
      </w:r>
    </w:p>
    <w:p w14:paraId="2B508AE0" w14:textId="77777777" w:rsidR="00C73678" w:rsidRPr="00D909EB" w:rsidRDefault="00C73678" w:rsidP="00C73678">
      <w:pPr>
        <w:pStyle w:val="Akapitzlist"/>
        <w:numPr>
          <w:ilvl w:val="1"/>
          <w:numId w:val="6"/>
        </w:numPr>
        <w:ind w:left="720"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Po upływie okresu 6 miesięcy (termin początkowy) Zamawiający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wykonawcy zawartego w formularzu asortymentowo-cenowym stanowiącym załącznik nr 1 do umowy,</w:t>
      </w:r>
    </w:p>
    <w:p w14:paraId="4BEC7FE0" w14:textId="77777777" w:rsidR="00C73678" w:rsidRPr="00D909EB" w:rsidRDefault="00C73678" w:rsidP="00C73678">
      <w:pPr>
        <w:pStyle w:val="Akapitzlist"/>
        <w:numPr>
          <w:ilvl w:val="1"/>
          <w:numId w:val="6"/>
        </w:numPr>
        <w:ind w:left="699"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Wykonawca wnioskujący o dokonanie zmiany wysokości wynagrodzenia przedstawia projekt aneksu do umowy z wykazem rodzaju wszystkich cen brutto zł asortymentu objętego niniejsza umową, uprawniających do żądania zmiany wynagrodzenia wraz z dowodami będącymi podstawą do akceptacji aneksu, tj. kserokopiami faktur zakupu asortymentu przyjętego w celu ustalenia wynagrodzenia Wykonawcy zawartego w ofercie oraz z zakupami tego asortymentu w 6 miesiącu realizacji umowy. We wniosku o zmianę umowy Wykonawca przedstawia także wyszczególnienie ilości asortymentu każdej wykazanej pozycji potrzebnej do końca realizacji umowy;</w:t>
      </w:r>
    </w:p>
    <w:p w14:paraId="4AF29FAC" w14:textId="77777777" w:rsidR="00C73678" w:rsidRPr="00D909EB" w:rsidRDefault="00C73678" w:rsidP="00C73678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 xml:space="preserve">Jeżeli wartość asortymentu wskazanego w załączniku nr 1 do umowy wzrośnie o co najmniej 20 %, w 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Wykonawcy zawartego w ofercie a wartościami tych cen po upływie 6 miesięcy, a w dalszej kolejności co 6 miesięcy. Podwyższenie wynagrodzenie może nastąpić o wartość różnicy cen </w:t>
      </w:r>
      <w:r w:rsidRPr="00D909EB">
        <w:rPr>
          <w:rFonts w:cs="Times New Roman"/>
          <w:color w:val="000000" w:themeColor="text1"/>
          <w:sz w:val="20"/>
          <w:szCs w:val="20"/>
        </w:rPr>
        <w:lastRenderedPageBreak/>
        <w:t xml:space="preserve">asortymentu przyjętego w celu ustalenia wynagrodzenia Wykonawcy zawartego w ofercie a cenami występującymi po 6 miesiącach realizacji umowy, pomnożoną o potrzebne ilości materiałów i kosztów do końca realizacji umowy. Zestawienie cen stanowiące podstawę wyliczenia wynagrodzenia będzie stanowiło załącznik do aneksu do umowy. </w:t>
      </w:r>
    </w:p>
    <w:p w14:paraId="58E46785" w14:textId="77777777" w:rsidR="00C73678" w:rsidRPr="00D909EB" w:rsidRDefault="00C73678" w:rsidP="00C73678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Przez zmianę ceny asortymentu rozumie się wzrost odpowiednio cen, jak i ich obniżenie, względem cen przyjętych w celu ustalenia wynagrodzenia Wykonawcy zawartego w ofercie. W przypadku obniżenia cen asortymentu Wykonawca przedstawia także aneks do umowy w sposób jak opisano o podwyżkach, z zastrzeżeniem przedstawienia cen początkowych oraz obniżonych co 6 miesięcy.</w:t>
      </w:r>
    </w:p>
    <w:p w14:paraId="4D643195" w14:textId="77777777" w:rsidR="00C73678" w:rsidRPr="00D909EB" w:rsidRDefault="00C73678" w:rsidP="00C73678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Wykonawca, którego wynagrodzenie zostało zmienione, zobowiązany jest do zmiany wynagrodzenia przysługującego podwykonawcy/podwykonawcom, z którym zawarł umowę, w zakresie odpowiadającym zmianom cen asortymentu dotyczącego zobowiązania podwykonawcy.</w:t>
      </w:r>
    </w:p>
    <w:p w14:paraId="17CEF9EC" w14:textId="77777777" w:rsidR="00C73678" w:rsidRPr="00D909EB" w:rsidRDefault="00C73678" w:rsidP="00C73678">
      <w:pPr>
        <w:pStyle w:val="Akapitzlist"/>
        <w:numPr>
          <w:ilvl w:val="1"/>
          <w:numId w:val="6"/>
        </w:numPr>
        <w:overflowPunct/>
        <w:ind w:left="70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 xml:space="preserve">Wynagrodzenie  będzie  podlegało  waloryzacji  maksymalnie  do  20 % wynagrodzenia, o którym mowa w § 5 ust. 1 umowy, </w:t>
      </w:r>
    </w:p>
    <w:p w14:paraId="7A568F93" w14:textId="77777777" w:rsidR="00C73678" w:rsidRPr="00D909EB" w:rsidRDefault="00C73678" w:rsidP="00C73678">
      <w:pPr>
        <w:pStyle w:val="Akapitzlist"/>
        <w:numPr>
          <w:ilvl w:val="1"/>
          <w:numId w:val="6"/>
        </w:numPr>
        <w:overflowPunct/>
        <w:ind w:left="70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 xml:space="preserve">Postanowień  umownych  w  zakresie  waloryzacji  nie  stosuje  się  od  chwili  osiągnięcia limitu, </w:t>
      </w:r>
      <w:r w:rsidRPr="00D909EB">
        <w:rPr>
          <w:rFonts w:cs="Times New Roman"/>
          <w:color w:val="000000" w:themeColor="text1"/>
          <w:sz w:val="20"/>
          <w:szCs w:val="20"/>
        </w:rPr>
        <w:br/>
        <w:t>o którym mowa w pkt. 3.6.</w:t>
      </w:r>
    </w:p>
    <w:p w14:paraId="65CEE71F" w14:textId="77777777" w:rsidR="00C73678" w:rsidRPr="00D909EB" w:rsidRDefault="00C73678" w:rsidP="00C73678">
      <w:pPr>
        <w:pStyle w:val="Akapitzlist"/>
        <w:numPr>
          <w:ilvl w:val="0"/>
          <w:numId w:val="6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Zamawiający dopuszcza zmianę umowy bez przeprowadzenia nowego postępowania o udzielenie zamówienia,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4D857FAE" w14:textId="77777777" w:rsidR="00C73678" w:rsidRPr="00D909EB" w:rsidRDefault="00C73678" w:rsidP="00C73678">
      <w:pPr>
        <w:pStyle w:val="Akapitzlist"/>
        <w:numPr>
          <w:ilvl w:val="0"/>
          <w:numId w:val="6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158013E0" w14:textId="77777777" w:rsidR="00C73678" w:rsidRPr="00D909EB" w:rsidRDefault="00C73678" w:rsidP="00C73678">
      <w:pPr>
        <w:pStyle w:val="Akapitzlist"/>
        <w:overflowPunct/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</w:p>
    <w:p w14:paraId="6D872DCC" w14:textId="77777777" w:rsidR="00C73678" w:rsidRPr="00D909EB" w:rsidRDefault="00C73678" w:rsidP="00C73678">
      <w:pPr>
        <w:jc w:val="center"/>
        <w:rPr>
          <w:color w:val="000000" w:themeColor="text1"/>
          <w:sz w:val="20"/>
          <w:szCs w:val="20"/>
        </w:rPr>
      </w:pPr>
      <w:r w:rsidRPr="00D909EB">
        <w:rPr>
          <w:b/>
          <w:color w:val="000000" w:themeColor="text1"/>
          <w:sz w:val="20"/>
          <w:szCs w:val="20"/>
        </w:rPr>
        <w:t>§   9</w:t>
      </w:r>
    </w:p>
    <w:p w14:paraId="75F4D880" w14:textId="77777777" w:rsidR="00C73678" w:rsidRPr="00D909EB" w:rsidRDefault="00C73678" w:rsidP="00C73678">
      <w:pPr>
        <w:numPr>
          <w:ilvl w:val="0"/>
          <w:numId w:val="8"/>
        </w:numPr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Strony ustalają kary umowne mające zastosowanie w następujących przypadkach:</w:t>
      </w:r>
    </w:p>
    <w:p w14:paraId="4D22AE32" w14:textId="77777777" w:rsidR="00C73678" w:rsidRPr="00D909EB" w:rsidRDefault="00C73678" w:rsidP="00C73678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46818C34" w14:textId="77777777" w:rsidR="00C73678" w:rsidRPr="00D909EB" w:rsidRDefault="00C73678" w:rsidP="00C73678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 zwłokę w usunięciu wad w dostarczonym towarze Wykonawca zapłaci Zamawiającemu karę w wysokości 2% wartości brutto reklamowanego towaru za każdy dzień zwłoki licząc od dnia upływu terminu wyznaczonego na usunięcie wad. W razie zwłoki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72EC9123" w14:textId="77777777" w:rsidR="00C73678" w:rsidRPr="00D909EB" w:rsidRDefault="00C73678" w:rsidP="00C73678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umowy.</w:t>
      </w:r>
    </w:p>
    <w:p w14:paraId="7888DB48" w14:textId="77777777" w:rsidR="00C73678" w:rsidRPr="00D909EB" w:rsidRDefault="00C73678" w:rsidP="00C73678">
      <w:pPr>
        <w:pStyle w:val="Akapitzlist"/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 naruszenie postanowień określonych w § 2 ust. 11 pkt a - b lub/i ust. 12 tj. odpowiednio niezachowania warunków magazynowania i/lub transportu ( ust. 11 ); niezłożenia oświadczenia albo nie przedłożenia dowodu wskazań temperatury - Wykonawca zapłaci karę umowną w wysokości 5% wartości brutto określonej w § 5 ust. 1 Umowy za każdy stwierdzony przypadek naruszenia w/w postanowień Umowy - ustalony przez przedstawiciela Zamawiającego,</w:t>
      </w:r>
    </w:p>
    <w:p w14:paraId="355144D4" w14:textId="77777777" w:rsidR="00C73678" w:rsidRPr="00D909EB" w:rsidRDefault="00C73678" w:rsidP="00C73678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 niewykonanie przez Wykonawcę obowiązku wniesienia towaru i jego rozładunku w miejscu wskazanym przez upoważnionego pracownika 5% wartości brutto dostarczonego towaru za każdy stwierdzony przypadek.</w:t>
      </w:r>
    </w:p>
    <w:p w14:paraId="09CA539C" w14:textId="77777777" w:rsidR="00C73678" w:rsidRPr="00D909EB" w:rsidRDefault="00C73678" w:rsidP="00C73678">
      <w:pPr>
        <w:numPr>
          <w:ilvl w:val="0"/>
          <w:numId w:val="8"/>
        </w:numPr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31F62BF0" w14:textId="77777777" w:rsidR="00C73678" w:rsidRPr="00D909EB" w:rsidRDefault="00C73678" w:rsidP="00C73678">
      <w:pPr>
        <w:numPr>
          <w:ilvl w:val="0"/>
          <w:numId w:val="8"/>
        </w:numPr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 xml:space="preserve">W razie wypowiedzenia umowy w trybie określonym </w:t>
      </w:r>
      <w:r w:rsidRPr="00D909EB">
        <w:rPr>
          <w:bCs/>
          <w:color w:val="000000" w:themeColor="text1"/>
          <w:sz w:val="20"/>
          <w:szCs w:val="20"/>
        </w:rPr>
        <w:t xml:space="preserve">w ust. 2 niniejszego paragrafu </w:t>
      </w:r>
      <w:r w:rsidRPr="00D909EB">
        <w:rPr>
          <w:color w:val="000000" w:themeColor="text1"/>
          <w:sz w:val="20"/>
          <w:szCs w:val="20"/>
        </w:rPr>
        <w:t>Wykonawca zapłaci Zamawiającemu karę umowną w wysokości</w:t>
      </w:r>
      <w:r w:rsidRPr="00D909EB">
        <w:rPr>
          <w:color w:val="000000" w:themeColor="text1"/>
        </w:rPr>
        <w:t xml:space="preserve"> </w:t>
      </w:r>
      <w:r w:rsidRPr="00D909EB">
        <w:rPr>
          <w:color w:val="000000" w:themeColor="text1"/>
          <w:sz w:val="20"/>
          <w:szCs w:val="20"/>
        </w:rPr>
        <w:t>10% wartości brutto niezrealizowanej części umowy.</w:t>
      </w:r>
    </w:p>
    <w:p w14:paraId="4C006CBB" w14:textId="77777777" w:rsidR="00C73678" w:rsidRPr="00D909EB" w:rsidRDefault="00C73678" w:rsidP="00C73678">
      <w:pPr>
        <w:numPr>
          <w:ilvl w:val="0"/>
          <w:numId w:val="8"/>
        </w:numPr>
        <w:jc w:val="both"/>
        <w:rPr>
          <w:iCs/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 odstąpienie przez Wykonawcę od umowy lub jej wypowiedzenie z przyczyn zawinionych przez Wykonawcę stronie Wykonawcy, Wykonawca zapłaci Zamawiającemu karę umowną w wysokości 10% wartości brutto niezrealizowanej części umowy.</w:t>
      </w:r>
    </w:p>
    <w:p w14:paraId="475813E8" w14:textId="77777777" w:rsidR="00C73678" w:rsidRPr="00D909EB" w:rsidRDefault="00C73678" w:rsidP="00C73678">
      <w:pPr>
        <w:numPr>
          <w:ilvl w:val="0"/>
          <w:numId w:val="8"/>
        </w:numPr>
        <w:jc w:val="both"/>
        <w:rPr>
          <w:iCs/>
          <w:color w:val="000000" w:themeColor="text1"/>
          <w:sz w:val="20"/>
          <w:szCs w:val="20"/>
        </w:rPr>
      </w:pPr>
      <w:r w:rsidRPr="00D909EB">
        <w:rPr>
          <w:iCs/>
          <w:color w:val="000000" w:themeColor="text1"/>
          <w:sz w:val="20"/>
          <w:szCs w:val="20"/>
        </w:rPr>
        <w:t>Odstąpienie od umowy przez Wykonawcę bądź przez Zamawiającego lub jej wypowiedzenie przez</w:t>
      </w:r>
      <w:r>
        <w:rPr>
          <w:iCs/>
          <w:color w:val="000000" w:themeColor="text1"/>
          <w:sz w:val="20"/>
          <w:szCs w:val="20"/>
        </w:rPr>
        <w:t> </w:t>
      </w:r>
      <w:r w:rsidRPr="00D909EB">
        <w:rPr>
          <w:iCs/>
          <w:color w:val="000000" w:themeColor="text1"/>
          <w:sz w:val="20"/>
          <w:szCs w:val="20"/>
        </w:rPr>
        <w:t>którąkolwiek ze stron, nie powoduje wygaśnięcia obowiązku Wykonawcy do zapłaty ewentualnych kar umownych powstałych i obliczonych zgodnie z postanowieniami ust. 1 punkt a b, c niniejszego paragrafu.</w:t>
      </w:r>
    </w:p>
    <w:p w14:paraId="19007A2F" w14:textId="77777777" w:rsidR="00C73678" w:rsidRPr="00D909EB" w:rsidRDefault="00C73678" w:rsidP="00C73678">
      <w:pPr>
        <w:numPr>
          <w:ilvl w:val="0"/>
          <w:numId w:val="8"/>
        </w:numPr>
        <w:jc w:val="both"/>
        <w:rPr>
          <w:iCs/>
          <w:color w:val="000000" w:themeColor="text1"/>
          <w:sz w:val="20"/>
          <w:szCs w:val="20"/>
        </w:rPr>
      </w:pPr>
      <w:r w:rsidRPr="00D909EB">
        <w:rPr>
          <w:iCs/>
          <w:color w:val="000000" w:themeColor="text1"/>
          <w:sz w:val="20"/>
          <w:szCs w:val="20"/>
        </w:rPr>
        <w:t>Zamawiającemu przysługuje prawo do dochodzenia odszkodowania przewyższającego wysokość kar umownych.</w:t>
      </w:r>
    </w:p>
    <w:p w14:paraId="425C1AD1" w14:textId="77777777" w:rsidR="00C73678" w:rsidRPr="00D909EB" w:rsidRDefault="00C73678" w:rsidP="00C73678">
      <w:pPr>
        <w:numPr>
          <w:ilvl w:val="0"/>
          <w:numId w:val="8"/>
        </w:numPr>
        <w:jc w:val="both"/>
        <w:rPr>
          <w:iCs/>
          <w:color w:val="000000" w:themeColor="text1"/>
          <w:sz w:val="20"/>
          <w:szCs w:val="20"/>
        </w:rPr>
      </w:pPr>
      <w:r w:rsidRPr="00D909EB">
        <w:rPr>
          <w:iCs/>
          <w:color w:val="000000" w:themeColor="text1"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627D912D" w14:textId="77777777" w:rsidR="00C73678" w:rsidRPr="00D909EB" w:rsidRDefault="00C73678" w:rsidP="00C73678">
      <w:pPr>
        <w:numPr>
          <w:ilvl w:val="0"/>
          <w:numId w:val="8"/>
        </w:numPr>
        <w:jc w:val="both"/>
        <w:rPr>
          <w:iCs/>
          <w:color w:val="000000" w:themeColor="text1"/>
          <w:sz w:val="20"/>
          <w:szCs w:val="20"/>
        </w:rPr>
      </w:pPr>
      <w:bookmarkStart w:id="2" w:name="_Hlk59290876"/>
      <w:r w:rsidRPr="00D909EB">
        <w:rPr>
          <w:iCs/>
          <w:color w:val="000000" w:themeColor="text1"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06374F9B" w14:textId="77777777" w:rsidR="00C73678" w:rsidRPr="00D909EB" w:rsidRDefault="00C73678" w:rsidP="00C73678">
      <w:pPr>
        <w:numPr>
          <w:ilvl w:val="0"/>
          <w:numId w:val="8"/>
        </w:numPr>
        <w:jc w:val="both"/>
        <w:rPr>
          <w:iCs/>
          <w:color w:val="000000" w:themeColor="text1"/>
          <w:sz w:val="20"/>
          <w:szCs w:val="20"/>
        </w:rPr>
      </w:pPr>
      <w:r w:rsidRPr="00D909EB">
        <w:rPr>
          <w:iCs/>
          <w:color w:val="000000" w:themeColor="text1"/>
          <w:sz w:val="20"/>
          <w:szCs w:val="20"/>
        </w:rPr>
        <w:lastRenderedPageBreak/>
        <w:t>Zamawiający może odstąpić od umowy/wypowiedzieć umowę w przypadku nie zawarcia przez Wykonawcę umowy o przetwarzaniu danych osobowych zgodnie z art. 28 RODO z winy Wykonawcy, w tym w szczególności wskutek braku zdolności do zawarcia takiej umowy (niespełniania przesłanek z art. 28 RODO)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bookmarkEnd w:id="2"/>
    <w:p w14:paraId="12F5A223" w14:textId="77777777" w:rsidR="00C73678" w:rsidRPr="00D909EB" w:rsidRDefault="00C73678" w:rsidP="00C73678">
      <w:pPr>
        <w:jc w:val="both"/>
        <w:rPr>
          <w:iCs/>
          <w:color w:val="000000" w:themeColor="text1"/>
          <w:sz w:val="20"/>
          <w:szCs w:val="20"/>
        </w:rPr>
      </w:pPr>
    </w:p>
    <w:p w14:paraId="7459CE5C" w14:textId="77777777" w:rsidR="00C73678" w:rsidRPr="00D909EB" w:rsidRDefault="00C73678" w:rsidP="00C73678">
      <w:pPr>
        <w:jc w:val="center"/>
        <w:rPr>
          <w:bCs/>
          <w:iCs/>
          <w:color w:val="000000" w:themeColor="text1"/>
          <w:sz w:val="20"/>
          <w:szCs w:val="20"/>
        </w:rPr>
      </w:pPr>
      <w:r w:rsidRPr="00D909EB">
        <w:rPr>
          <w:b/>
          <w:color w:val="000000" w:themeColor="text1"/>
          <w:sz w:val="20"/>
          <w:szCs w:val="20"/>
        </w:rPr>
        <w:t>§   10</w:t>
      </w:r>
    </w:p>
    <w:p w14:paraId="1ACAA918" w14:textId="77777777" w:rsidR="00C73678" w:rsidRPr="001362F7" w:rsidRDefault="00C73678" w:rsidP="00C73678">
      <w:pPr>
        <w:jc w:val="both"/>
        <w:rPr>
          <w:sz w:val="20"/>
          <w:szCs w:val="20"/>
        </w:rPr>
      </w:pPr>
      <w:r w:rsidRPr="001362F7">
        <w:rPr>
          <w:sz w:val="20"/>
          <w:szCs w:val="20"/>
        </w:rPr>
        <w:t xml:space="preserve">Umowa wiąże strony przez okres </w:t>
      </w:r>
      <w:r>
        <w:rPr>
          <w:sz w:val="20"/>
          <w:szCs w:val="20"/>
        </w:rPr>
        <w:t>12</w:t>
      </w:r>
      <w:r w:rsidRPr="001362F7">
        <w:rPr>
          <w:sz w:val="20"/>
          <w:szCs w:val="20"/>
        </w:rPr>
        <w:t xml:space="preserve"> miesięcy, tj. od dnia  …………….   do dnia ……………. .</w:t>
      </w:r>
    </w:p>
    <w:p w14:paraId="479F0B40" w14:textId="77777777" w:rsidR="00C73678" w:rsidRPr="00D909EB" w:rsidRDefault="00C73678" w:rsidP="00C73678">
      <w:pPr>
        <w:rPr>
          <w:b/>
          <w:color w:val="000000" w:themeColor="text1"/>
          <w:sz w:val="20"/>
          <w:szCs w:val="20"/>
        </w:rPr>
      </w:pPr>
    </w:p>
    <w:p w14:paraId="3B7F764F" w14:textId="77777777" w:rsidR="00C73678" w:rsidRPr="00D909EB" w:rsidRDefault="00C73678" w:rsidP="00C73678">
      <w:pPr>
        <w:jc w:val="center"/>
        <w:rPr>
          <w:color w:val="000000" w:themeColor="text1"/>
          <w:sz w:val="20"/>
          <w:szCs w:val="20"/>
        </w:rPr>
      </w:pPr>
      <w:r w:rsidRPr="00D909EB">
        <w:rPr>
          <w:b/>
          <w:color w:val="000000" w:themeColor="text1"/>
          <w:sz w:val="20"/>
          <w:szCs w:val="20"/>
        </w:rPr>
        <w:t>§   11</w:t>
      </w:r>
    </w:p>
    <w:p w14:paraId="23EA894C" w14:textId="77777777" w:rsidR="00C73678" w:rsidRPr="00D909EB" w:rsidRDefault="00C73678" w:rsidP="00C73678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Czynność prawna mająca na celu zmianę wierzyciela Zamawiającego z tytułu wierzytelności wynikających z niniejszej umowy może zostać dokonana tylko w trybie określonym w art. 54 ust. 5 – 7 ustawy z 15 kwietnia 2011 roku o działalności leczniczej.</w:t>
      </w:r>
    </w:p>
    <w:p w14:paraId="77A1DEDB" w14:textId="77777777" w:rsidR="00C73678" w:rsidRPr="00D909EB" w:rsidRDefault="00C73678" w:rsidP="00C73678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Zastrzeżenie, o którym mowa w ust. 1, dotyczy w szczególności umów cesji wierzytelności, umów poręczenia, umów gwarancji, umów przekazu, umów zastrzegających świadczenie na rzecz osoby trzeciej umów skutkujących przystąpieniem osoby trzeciej do zobowiązań wynikających z niniejszej umowy, w tym umów skutkujących subrogacją generalną (art. 518 k.c.).</w:t>
      </w:r>
    </w:p>
    <w:p w14:paraId="17EF64E2" w14:textId="77777777" w:rsidR="00C73678" w:rsidRPr="00D909EB" w:rsidRDefault="00C73678" w:rsidP="00C73678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pożyczki).</w:t>
      </w:r>
    </w:p>
    <w:p w14:paraId="55FDE62D" w14:textId="77777777" w:rsidR="00C73678" w:rsidRPr="00D909EB" w:rsidRDefault="00C73678" w:rsidP="00C73678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08742F68" w14:textId="77777777" w:rsidR="00C73678" w:rsidRPr="00D909EB" w:rsidRDefault="00C73678" w:rsidP="00C73678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6C4B6133" w14:textId="77777777" w:rsidR="00C73678" w:rsidRPr="00D909EB" w:rsidRDefault="00C73678" w:rsidP="00C73678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22DCD91D" w14:textId="77777777" w:rsidR="00C73678" w:rsidRPr="00D909EB" w:rsidRDefault="00C73678" w:rsidP="00C73678">
      <w:pPr>
        <w:shd w:val="clear" w:color="auto" w:fill="FFFFFF"/>
        <w:jc w:val="both"/>
        <w:rPr>
          <w:color w:val="000000" w:themeColor="text1"/>
          <w:sz w:val="20"/>
          <w:szCs w:val="20"/>
        </w:rPr>
      </w:pPr>
    </w:p>
    <w:p w14:paraId="0D82037B" w14:textId="77777777" w:rsidR="00C73678" w:rsidRPr="00D909EB" w:rsidRDefault="00C73678" w:rsidP="00C73678">
      <w:pPr>
        <w:jc w:val="center"/>
        <w:rPr>
          <w:color w:val="000000" w:themeColor="text1"/>
          <w:sz w:val="20"/>
          <w:szCs w:val="20"/>
        </w:rPr>
      </w:pPr>
      <w:r w:rsidRPr="00D909EB">
        <w:rPr>
          <w:b/>
          <w:color w:val="000000" w:themeColor="text1"/>
          <w:sz w:val="20"/>
          <w:szCs w:val="20"/>
        </w:rPr>
        <w:t>§   12</w:t>
      </w:r>
    </w:p>
    <w:p w14:paraId="4FCC4645" w14:textId="77777777" w:rsidR="00C73678" w:rsidRPr="00D909EB" w:rsidRDefault="00C73678" w:rsidP="00C73678">
      <w:pPr>
        <w:numPr>
          <w:ilvl w:val="0"/>
          <w:numId w:val="10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a w szczególności na</w:t>
      </w:r>
      <w:r>
        <w:rPr>
          <w:color w:val="000000" w:themeColor="text1"/>
          <w:sz w:val="20"/>
          <w:szCs w:val="20"/>
        </w:rPr>
        <w:t> </w:t>
      </w:r>
      <w:r w:rsidRPr="00D909EB">
        <w:rPr>
          <w:color w:val="000000" w:themeColor="text1"/>
          <w:sz w:val="20"/>
          <w:szCs w:val="20"/>
        </w:rPr>
        <w:t>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6AB0B4EF" w14:textId="77777777" w:rsidR="00C73678" w:rsidRPr="00D909EB" w:rsidRDefault="00C73678" w:rsidP="00C73678">
      <w:pPr>
        <w:numPr>
          <w:ilvl w:val="0"/>
          <w:numId w:val="10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Obowiązek zachowania tajemnicy poufności, o którym mowa w ust. 1, nie dotyczy informacji, które:</w:t>
      </w:r>
    </w:p>
    <w:p w14:paraId="181A15EF" w14:textId="77777777" w:rsidR="00C73678" w:rsidRPr="00D909EB" w:rsidRDefault="00C73678" w:rsidP="00C73678">
      <w:pPr>
        <w:numPr>
          <w:ilvl w:val="0"/>
          <w:numId w:val="15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w czasie ich ujawnienia były publicznie znane,</w:t>
      </w:r>
    </w:p>
    <w:p w14:paraId="3BC834E3" w14:textId="77777777" w:rsidR="00C73678" w:rsidRPr="00D909EB" w:rsidRDefault="00C73678" w:rsidP="00C73678">
      <w:pPr>
        <w:numPr>
          <w:ilvl w:val="0"/>
          <w:numId w:val="15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D909EB">
        <w:rPr>
          <w:color w:val="000000" w:themeColor="text1"/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0AA1B1C0" w14:textId="77777777" w:rsidR="00C73678" w:rsidRPr="00D909EB" w:rsidRDefault="00C73678" w:rsidP="00C73678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782CB896" w14:textId="77777777" w:rsidR="00C73678" w:rsidRPr="00D909EB" w:rsidRDefault="00C73678" w:rsidP="00C73678">
      <w:pPr>
        <w:jc w:val="center"/>
        <w:rPr>
          <w:color w:val="000000" w:themeColor="text1"/>
          <w:sz w:val="20"/>
          <w:szCs w:val="20"/>
        </w:rPr>
      </w:pPr>
      <w:r w:rsidRPr="00D909EB">
        <w:rPr>
          <w:b/>
          <w:color w:val="000000" w:themeColor="text1"/>
          <w:sz w:val="20"/>
          <w:szCs w:val="20"/>
        </w:rPr>
        <w:t>§   13</w:t>
      </w:r>
    </w:p>
    <w:p w14:paraId="66B24847" w14:textId="77777777" w:rsidR="00C73678" w:rsidRPr="00D909EB" w:rsidRDefault="00C73678" w:rsidP="00C73678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Ws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D909EB">
        <w:rPr>
          <w:rFonts w:cs="Times New Roman"/>
          <w:color w:val="000000" w:themeColor="text1"/>
          <w:sz w:val="20"/>
          <w:szCs w:val="20"/>
        </w:rPr>
        <w:t>elkie</w:t>
      </w:r>
      <w:r w:rsidRPr="00D909EB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D909EB">
        <w:rPr>
          <w:rFonts w:cs="Times New Roman"/>
          <w:color w:val="000000" w:themeColor="text1"/>
          <w:sz w:val="20"/>
          <w:szCs w:val="20"/>
        </w:rPr>
        <w:t>mi</w:t>
      </w:r>
      <w:r w:rsidRPr="00D909EB">
        <w:rPr>
          <w:rFonts w:cs="Times New Roman"/>
          <w:color w:val="000000" w:themeColor="text1"/>
          <w:spacing w:val="-2"/>
          <w:sz w:val="20"/>
          <w:szCs w:val="20"/>
        </w:rPr>
        <w:t>a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D909EB">
        <w:rPr>
          <w:rFonts w:cs="Times New Roman"/>
          <w:color w:val="000000" w:themeColor="text1"/>
          <w:sz w:val="20"/>
          <w:szCs w:val="20"/>
        </w:rPr>
        <w:t xml:space="preserve">y </w:t>
      </w:r>
      <w:r w:rsidRPr="00D909EB">
        <w:rPr>
          <w:rFonts w:cs="Times New Roman"/>
          <w:color w:val="000000" w:themeColor="text1"/>
          <w:spacing w:val="-1"/>
          <w:sz w:val="20"/>
          <w:szCs w:val="20"/>
        </w:rPr>
        <w:t>t</w:t>
      </w:r>
      <w:r w:rsidRPr="00D909EB">
        <w:rPr>
          <w:rFonts w:cs="Times New Roman"/>
          <w:color w:val="000000" w:themeColor="text1"/>
          <w:sz w:val="20"/>
          <w:szCs w:val="20"/>
        </w:rPr>
        <w:t>reś</w:t>
      </w:r>
      <w:r w:rsidRPr="00D909EB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D909EB">
        <w:rPr>
          <w:rFonts w:cs="Times New Roman"/>
          <w:color w:val="000000" w:themeColor="text1"/>
          <w:sz w:val="20"/>
          <w:szCs w:val="20"/>
        </w:rPr>
        <w:t xml:space="preserve">i niniejszej umowy, </w:t>
      </w:r>
      <w:r w:rsidRPr="00D909EB">
        <w:rPr>
          <w:rFonts w:cs="Times New Roman"/>
          <w:color w:val="000000" w:themeColor="text1"/>
          <w:spacing w:val="-1"/>
          <w:sz w:val="20"/>
          <w:szCs w:val="20"/>
        </w:rPr>
        <w:t>w</w:t>
      </w:r>
      <w:r w:rsidRPr="00D909EB">
        <w:rPr>
          <w:rFonts w:cs="Times New Roman"/>
          <w:color w:val="000000" w:themeColor="text1"/>
          <w:sz w:val="20"/>
          <w:szCs w:val="20"/>
        </w:rPr>
        <w:t xml:space="preserve">ymagają 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f</w:t>
      </w:r>
      <w:r w:rsidRPr="00D909EB">
        <w:rPr>
          <w:rFonts w:cs="Times New Roman"/>
          <w:color w:val="000000" w:themeColor="text1"/>
          <w:sz w:val="20"/>
          <w:szCs w:val="20"/>
        </w:rPr>
        <w:t>o</w:t>
      </w:r>
      <w:r w:rsidRPr="00D909EB">
        <w:rPr>
          <w:rFonts w:cs="Times New Roman"/>
          <w:color w:val="000000" w:themeColor="text1"/>
          <w:spacing w:val="-2"/>
          <w:sz w:val="20"/>
          <w:szCs w:val="20"/>
        </w:rPr>
        <w:t>r</w:t>
      </w:r>
      <w:r w:rsidRPr="00D909EB">
        <w:rPr>
          <w:rFonts w:cs="Times New Roman"/>
          <w:color w:val="000000" w:themeColor="text1"/>
          <w:sz w:val="20"/>
          <w:szCs w:val="20"/>
        </w:rPr>
        <w:t>my</w:t>
      </w:r>
      <w:r w:rsidRPr="00D909EB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D909EB">
        <w:rPr>
          <w:rFonts w:cs="Times New Roman"/>
          <w:color w:val="000000" w:themeColor="text1"/>
          <w:sz w:val="20"/>
          <w:szCs w:val="20"/>
        </w:rPr>
        <w:t>isem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D909EB">
        <w:rPr>
          <w:rFonts w:cs="Times New Roman"/>
          <w:color w:val="000000" w:themeColor="text1"/>
          <w:spacing w:val="-2"/>
          <w:sz w:val="20"/>
          <w:szCs w:val="20"/>
        </w:rPr>
        <w:t>e</w:t>
      </w:r>
      <w:r w:rsidRPr="00D909EB">
        <w:rPr>
          <w:rFonts w:cs="Times New Roman"/>
          <w:color w:val="000000" w:themeColor="text1"/>
          <w:sz w:val="20"/>
          <w:szCs w:val="20"/>
        </w:rPr>
        <w:t>j (aneks)</w:t>
      </w:r>
      <w:r w:rsidRPr="00D909EB">
        <w:rPr>
          <w:rFonts w:cs="Times New Roman"/>
          <w:color w:val="000000" w:themeColor="text1"/>
          <w:spacing w:val="15"/>
          <w:sz w:val="20"/>
          <w:szCs w:val="20"/>
        </w:rPr>
        <w:t xml:space="preserve"> 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D909EB">
        <w:rPr>
          <w:rFonts w:cs="Times New Roman"/>
          <w:color w:val="000000" w:themeColor="text1"/>
          <w:spacing w:val="-2"/>
          <w:sz w:val="20"/>
          <w:szCs w:val="20"/>
        </w:rPr>
        <w:t>o</w:t>
      </w:r>
      <w:r w:rsidRPr="00D909EB">
        <w:rPr>
          <w:rFonts w:cs="Times New Roman"/>
          <w:color w:val="000000" w:themeColor="text1"/>
          <w:sz w:val="20"/>
          <w:szCs w:val="20"/>
        </w:rPr>
        <w:t>d rygor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e</w:t>
      </w:r>
      <w:r w:rsidRPr="00D909EB">
        <w:rPr>
          <w:rFonts w:cs="Times New Roman"/>
          <w:color w:val="000000" w:themeColor="text1"/>
          <w:sz w:val="20"/>
          <w:szCs w:val="20"/>
        </w:rPr>
        <w:t>m</w:t>
      </w:r>
      <w:r w:rsidRPr="00D909EB">
        <w:rPr>
          <w:rFonts w:cs="Times New Roman"/>
          <w:color w:val="000000" w:themeColor="text1"/>
          <w:spacing w:val="2"/>
          <w:sz w:val="20"/>
          <w:szCs w:val="20"/>
        </w:rPr>
        <w:t xml:space="preserve"> 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D909EB">
        <w:rPr>
          <w:rFonts w:cs="Times New Roman"/>
          <w:color w:val="000000" w:themeColor="text1"/>
          <w:spacing w:val="-2"/>
          <w:sz w:val="20"/>
          <w:szCs w:val="20"/>
        </w:rPr>
        <w:t>i</w:t>
      </w:r>
      <w:r w:rsidRPr="00D909EB">
        <w:rPr>
          <w:rFonts w:cs="Times New Roman"/>
          <w:color w:val="000000" w:themeColor="text1"/>
          <w:sz w:val="20"/>
          <w:szCs w:val="20"/>
        </w:rPr>
        <w:t>eważ</w:t>
      </w:r>
      <w:r w:rsidRPr="00D909EB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D909EB">
        <w:rPr>
          <w:rFonts w:cs="Times New Roman"/>
          <w:color w:val="000000" w:themeColor="text1"/>
          <w:sz w:val="20"/>
          <w:szCs w:val="20"/>
        </w:rPr>
        <w:t>oś</w:t>
      </w:r>
      <w:r w:rsidRPr="00D909EB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D909EB">
        <w:rPr>
          <w:rFonts w:cs="Times New Roman"/>
          <w:color w:val="000000" w:themeColor="text1"/>
          <w:sz w:val="20"/>
          <w:szCs w:val="20"/>
        </w:rPr>
        <w:t>i.</w:t>
      </w:r>
    </w:p>
    <w:p w14:paraId="608BBA4F" w14:textId="77777777" w:rsidR="00C73678" w:rsidRPr="00D909EB" w:rsidRDefault="00C73678" w:rsidP="00C73678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6B7765D4" w14:textId="77777777" w:rsidR="00C73678" w:rsidRPr="00D909EB" w:rsidRDefault="00C73678" w:rsidP="00C73678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 xml:space="preserve">Wszelkie spory wynikające z realizacji niniejszej umowy lub w związku z nią, będą rozstrzygane przez właściwy sąd powszechny, według siedziby Zamawiającego. </w:t>
      </w:r>
    </w:p>
    <w:p w14:paraId="5E8A5CE4" w14:textId="77777777" w:rsidR="00C73678" w:rsidRPr="00D909EB" w:rsidRDefault="00C73678" w:rsidP="00C73678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D909EB">
        <w:rPr>
          <w:rFonts w:cs="Times New Roman"/>
          <w:color w:val="000000" w:themeColor="text1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7EE9D00C" w14:textId="77777777" w:rsidR="00C73678" w:rsidRPr="00D909EB" w:rsidRDefault="00C73678" w:rsidP="00C73678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6ADF4FF9" w14:textId="77777777" w:rsidR="00C73678" w:rsidRPr="00D909EB" w:rsidRDefault="00C73678" w:rsidP="00C73678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346ED22B" w14:textId="77777777" w:rsidR="00864824" w:rsidRDefault="00864824" w:rsidP="007C1650">
      <w:pPr>
        <w:jc w:val="both"/>
        <w:rPr>
          <w:rFonts w:cs="Times New Roman"/>
          <w:sz w:val="20"/>
          <w:szCs w:val="20"/>
        </w:rPr>
      </w:pPr>
    </w:p>
    <w:p w14:paraId="00E10BD6" w14:textId="77777777" w:rsidR="007C1650" w:rsidRDefault="007C1650" w:rsidP="007C1650">
      <w:pPr>
        <w:jc w:val="center"/>
        <w:rPr>
          <w:rFonts w:cs="Times New Roman"/>
          <w:b/>
          <w:i/>
          <w:sz w:val="28"/>
          <w:szCs w:val="28"/>
          <w:u w:val="single"/>
        </w:rPr>
      </w:pPr>
      <w:r>
        <w:rPr>
          <w:rFonts w:cs="Times New Roman"/>
          <w:b/>
          <w:i/>
          <w:sz w:val="28"/>
          <w:szCs w:val="28"/>
          <w:u w:val="single"/>
        </w:rPr>
        <w:t>Wykonawca</w:t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  <w:u w:val="single"/>
        </w:rPr>
        <w:t>Zamawiający</w:t>
      </w:r>
    </w:p>
    <w:p w14:paraId="69E247AB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8E45BF7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BA8DB56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69F4660" w14:textId="01645E35" w:rsidR="00675C54" w:rsidRPr="00C548B8" w:rsidRDefault="00675C54" w:rsidP="00675C54">
      <w:pPr>
        <w:spacing w:after="300" w:line="240" w:lineRule="exact"/>
        <w:jc w:val="center"/>
        <w:rPr>
          <w:rFonts w:eastAsia="Calibri"/>
          <w:color w:val="000000"/>
        </w:rPr>
      </w:pPr>
      <w:r w:rsidRPr="00C548B8">
        <w:rPr>
          <w:rFonts w:eastAsia="Calibri"/>
          <w:color w:val="000000"/>
        </w:rPr>
        <w:lastRenderedPageBreak/>
        <w:t xml:space="preserve">Załącznik </w:t>
      </w:r>
      <w:r>
        <w:rPr>
          <w:rFonts w:eastAsia="Calibri"/>
          <w:color w:val="000000"/>
        </w:rPr>
        <w:t xml:space="preserve">nr </w:t>
      </w:r>
      <w:r w:rsidR="00C412FC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 xml:space="preserve"> </w:t>
      </w:r>
      <w:r w:rsidRPr="00C548B8">
        <w:rPr>
          <w:rFonts w:eastAsia="Calibri"/>
          <w:color w:val="000000"/>
        </w:rPr>
        <w:t>do Umowy …………. z dnia …………..</w:t>
      </w:r>
    </w:p>
    <w:p w14:paraId="575BCCB1" w14:textId="77777777" w:rsidR="00675C54" w:rsidRDefault="00675C54" w:rsidP="00675C54">
      <w:pPr>
        <w:spacing w:after="240" w:line="300" w:lineRule="exact"/>
        <w:ind w:firstLine="920"/>
        <w:jc w:val="both"/>
        <w:rPr>
          <w:rFonts w:eastAsia="Calibri"/>
          <w:color w:val="000000"/>
          <w:sz w:val="22"/>
          <w:szCs w:val="22"/>
        </w:rPr>
      </w:pPr>
    </w:p>
    <w:p w14:paraId="77C8959D" w14:textId="77777777" w:rsidR="00675C54" w:rsidRPr="00C548B8" w:rsidRDefault="00675C54" w:rsidP="00675C54">
      <w:pPr>
        <w:spacing w:after="240" w:line="300" w:lineRule="exact"/>
        <w:ind w:firstLine="920"/>
        <w:jc w:val="both"/>
        <w:rPr>
          <w:sz w:val="22"/>
          <w:szCs w:val="22"/>
        </w:rPr>
      </w:pPr>
      <w:r w:rsidRPr="00C548B8">
        <w:rPr>
          <w:rFonts w:eastAsia="Calibri"/>
          <w:color w:val="000000"/>
          <w:sz w:val="22"/>
          <w:szCs w:val="22"/>
        </w:rPr>
        <w:t>Warunki dostawy produktów leczniczych/wyrobów medycznych</w:t>
      </w:r>
    </w:p>
    <w:p w14:paraId="652096C7" w14:textId="77777777" w:rsidR="00675C54" w:rsidRPr="00C548B8" w:rsidRDefault="00675C54" w:rsidP="00675C54">
      <w:pPr>
        <w:spacing w:after="240" w:line="240" w:lineRule="exact"/>
        <w:ind w:left="40"/>
        <w:jc w:val="both"/>
      </w:pPr>
      <w:r w:rsidRPr="00C548B8">
        <w:rPr>
          <w:rFonts w:eastAsia="Calibri"/>
          <w:color w:val="000000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675C54" w:rsidRPr="00C548B8" w14:paraId="76C94B03" w14:textId="77777777" w:rsidTr="00057486">
        <w:trPr>
          <w:trHeight w:val="5100"/>
          <w:jc w:val="center"/>
        </w:trPr>
        <w:tc>
          <w:tcPr>
            <w:tcW w:w="4280" w:type="dxa"/>
          </w:tcPr>
          <w:p w14:paraId="2E453C1E" w14:textId="77777777" w:rsidR="00675C54" w:rsidRPr="00C548B8" w:rsidRDefault="00675C54" w:rsidP="00057486">
            <w:pPr>
              <w:spacing w:before="78" w:line="200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 xml:space="preserve">Nazwa Kontrahenta </w:t>
            </w:r>
          </w:p>
          <w:p w14:paraId="31200CFD" w14:textId="77777777" w:rsidR="00675C54" w:rsidRPr="00C548B8" w:rsidRDefault="00675C54" w:rsidP="00057486">
            <w:pPr>
              <w:spacing w:before="757" w:line="180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 xml:space="preserve">Data dostawy </w:t>
            </w:r>
          </w:p>
          <w:p w14:paraId="359F0154" w14:textId="77777777" w:rsidR="00675C54" w:rsidRPr="00C548B8" w:rsidRDefault="00675C54" w:rsidP="00057486">
            <w:pPr>
              <w:spacing w:before="960" w:line="234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3002CEEE" w14:textId="77777777" w:rsidR="00675C54" w:rsidRPr="00C548B8" w:rsidRDefault="00675C54" w:rsidP="00057486">
            <w:pPr>
              <w:spacing w:before="63" w:line="229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Podpis dostawcy</w:t>
            </w:r>
          </w:p>
        </w:tc>
      </w:tr>
      <w:tr w:rsidR="00675C54" w:rsidRPr="00C548B8" w14:paraId="41EDEAC9" w14:textId="77777777" w:rsidTr="00057486">
        <w:trPr>
          <w:trHeight w:val="1260"/>
          <w:jc w:val="center"/>
        </w:trPr>
        <w:tc>
          <w:tcPr>
            <w:tcW w:w="8980" w:type="dxa"/>
            <w:gridSpan w:val="2"/>
          </w:tcPr>
          <w:p w14:paraId="234FA807" w14:textId="77777777" w:rsidR="00675C54" w:rsidRPr="00C548B8" w:rsidRDefault="00675C54" w:rsidP="00057486">
            <w:pPr>
              <w:spacing w:before="19" w:line="270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Osoba Przyjmująca</w:t>
            </w:r>
          </w:p>
        </w:tc>
      </w:tr>
      <w:tr w:rsidR="00675C54" w:rsidRPr="00C548B8" w14:paraId="5A8D3711" w14:textId="77777777" w:rsidTr="00057486">
        <w:trPr>
          <w:trHeight w:val="1280"/>
          <w:jc w:val="center"/>
        </w:trPr>
        <w:tc>
          <w:tcPr>
            <w:tcW w:w="8980" w:type="dxa"/>
            <w:gridSpan w:val="2"/>
          </w:tcPr>
          <w:p w14:paraId="5F54FD7B" w14:textId="77777777" w:rsidR="00675C54" w:rsidRPr="00C548B8" w:rsidRDefault="00675C54" w:rsidP="00057486">
            <w:pPr>
              <w:spacing w:before="23" w:line="226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Uwagi</w:t>
            </w:r>
          </w:p>
        </w:tc>
      </w:tr>
    </w:tbl>
    <w:p w14:paraId="768669C7" w14:textId="77777777" w:rsidR="00675C54" w:rsidRPr="00C548B8" w:rsidRDefault="00675C54" w:rsidP="00675C54">
      <w:pPr>
        <w:spacing w:before="60" w:line="240" w:lineRule="exact"/>
        <w:ind w:left="40"/>
        <w:jc w:val="both"/>
        <w:rPr>
          <w:rFonts w:eastAsia="Calibri"/>
          <w:color w:val="000000"/>
          <w:sz w:val="20"/>
        </w:rPr>
      </w:pPr>
      <w:r w:rsidRPr="00C548B8">
        <w:rPr>
          <w:rFonts w:eastAsia="Calibri"/>
          <w:color w:val="000000"/>
          <w:sz w:val="20"/>
        </w:rPr>
        <w:t>Zgodnie z rozporządzeniem unijnym (UE) 2017/745 (rozporządzenie MDR) na dystrybutorze sprzętu medycznego spoczywa obowiązek magazynowania lub transportu zgodnie z warunkami określonymi przez producenta. Nieprzestrzeganie tych warunków rodzi dla Zmawiającego ry</w:t>
      </w:r>
      <w:r>
        <w:rPr>
          <w:rFonts w:eastAsia="Calibri"/>
          <w:color w:val="000000"/>
          <w:sz w:val="20"/>
        </w:rPr>
        <w:t>zyko użytkowania uszkodzonych w </w:t>
      </w:r>
      <w:r w:rsidRPr="00C548B8">
        <w:rPr>
          <w:rFonts w:eastAsia="Calibri"/>
          <w:color w:val="000000"/>
          <w:sz w:val="20"/>
        </w:rPr>
        <w:t>transporcie produktów.</w:t>
      </w:r>
    </w:p>
    <w:p w14:paraId="1D94F8FF" w14:textId="77777777" w:rsidR="00675C54" w:rsidRPr="00C548B8" w:rsidRDefault="00675C54" w:rsidP="00675C54">
      <w:pPr>
        <w:spacing w:before="60" w:line="240" w:lineRule="exact"/>
        <w:ind w:left="40"/>
        <w:jc w:val="both"/>
        <w:rPr>
          <w:rFonts w:eastAsia="Calibri"/>
          <w:color w:val="000000"/>
          <w:sz w:val="20"/>
        </w:rPr>
      </w:pPr>
    </w:p>
    <w:p w14:paraId="7721124B" w14:textId="77777777" w:rsidR="00675C54" w:rsidRPr="00C548B8" w:rsidRDefault="00675C54" w:rsidP="00675C54">
      <w:pPr>
        <w:spacing w:before="60" w:line="240" w:lineRule="exact"/>
        <w:ind w:left="40"/>
        <w:jc w:val="both"/>
        <w:rPr>
          <w:rFonts w:eastAsia="Calibri"/>
          <w:color w:val="000000"/>
          <w:sz w:val="20"/>
        </w:rPr>
      </w:pPr>
    </w:p>
    <w:p w14:paraId="4AC7C846" w14:textId="77777777" w:rsidR="00675C54" w:rsidRPr="00C548B8" w:rsidRDefault="00675C54" w:rsidP="00675C54">
      <w:pPr>
        <w:spacing w:before="60" w:line="240" w:lineRule="exact"/>
        <w:ind w:left="40"/>
        <w:jc w:val="right"/>
      </w:pPr>
      <w:r w:rsidRPr="00C548B8">
        <w:rPr>
          <w:rFonts w:eastAsia="Calibri"/>
          <w:color w:val="000000"/>
          <w:sz w:val="20"/>
        </w:rPr>
        <w:t>Wykonawca (przedstawiciel Wykonawcy):</w:t>
      </w:r>
    </w:p>
    <w:sectPr w:rsidR="00675C54" w:rsidRPr="00C548B8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6F624" w14:textId="77777777" w:rsidR="00D223D6" w:rsidRDefault="00D223D6">
      <w:r>
        <w:separator/>
      </w:r>
    </w:p>
  </w:endnote>
  <w:endnote w:type="continuationSeparator" w:id="0">
    <w:p w14:paraId="34AEA78A" w14:textId="77777777" w:rsidR="00D223D6" w:rsidRDefault="00D223D6">
      <w:r>
        <w:continuationSeparator/>
      </w:r>
    </w:p>
  </w:endnote>
  <w:endnote w:type="continuationNotice" w:id="1">
    <w:p w14:paraId="54191732" w14:textId="77777777" w:rsidR="00D223D6" w:rsidRDefault="00D22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414E0">
      <w:rPr>
        <w:noProof/>
      </w:rPr>
      <w:t>7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94DE" w14:textId="77777777" w:rsidR="00D223D6" w:rsidRDefault="00D223D6">
      <w:r>
        <w:separator/>
      </w:r>
    </w:p>
  </w:footnote>
  <w:footnote w:type="continuationSeparator" w:id="0">
    <w:p w14:paraId="22F364F2" w14:textId="77777777" w:rsidR="00D223D6" w:rsidRDefault="00D223D6">
      <w:r>
        <w:continuationSeparator/>
      </w:r>
    </w:p>
  </w:footnote>
  <w:footnote w:type="continuationNotice" w:id="1">
    <w:p w14:paraId="7F7721BF" w14:textId="77777777" w:rsidR="00D223D6" w:rsidRDefault="00D223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8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1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3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4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054A264E"/>
    <w:multiLevelType w:val="hybridMultilevel"/>
    <w:tmpl w:val="5F56C09C"/>
    <w:lvl w:ilvl="0" w:tplc="04150017">
      <w:start w:val="1"/>
      <w:numFmt w:val="lowerLetter"/>
      <w:lvlText w:val="%1)"/>
      <w:lvlJc w:val="left"/>
      <w:pPr>
        <w:ind w:left="699" w:hanging="360"/>
      </w:p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59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0">
    <w:nsid w:val="0AC26C6B"/>
    <w:multiLevelType w:val="hybridMultilevel"/>
    <w:tmpl w:val="0F88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>
    <w:nsid w:val="11AC3A15"/>
    <w:multiLevelType w:val="hybridMultilevel"/>
    <w:tmpl w:val="D29409EA"/>
    <w:lvl w:ilvl="0" w:tplc="DCCE6F12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3282A36"/>
    <w:multiLevelType w:val="hybridMultilevel"/>
    <w:tmpl w:val="070A5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19172EDF"/>
    <w:multiLevelType w:val="multilevel"/>
    <w:tmpl w:val="CCF086F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>
    <w:nsid w:val="323844D8"/>
    <w:multiLevelType w:val="hybridMultilevel"/>
    <w:tmpl w:val="C5B6612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3335455C"/>
    <w:multiLevelType w:val="hybridMultilevel"/>
    <w:tmpl w:val="155C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355529E6"/>
    <w:multiLevelType w:val="hybridMultilevel"/>
    <w:tmpl w:val="3BB04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2">
    <w:nsid w:val="3F2D65F9"/>
    <w:multiLevelType w:val="hybridMultilevel"/>
    <w:tmpl w:val="BEA69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38E5AAF"/>
    <w:multiLevelType w:val="hybridMultilevel"/>
    <w:tmpl w:val="87B808B0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5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8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29775DD"/>
    <w:multiLevelType w:val="hybridMultilevel"/>
    <w:tmpl w:val="6C8A4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2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57A257B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1"/>
  </w:num>
  <w:num w:numId="3">
    <w:abstractNumId w:val="61"/>
  </w:num>
  <w:num w:numId="4">
    <w:abstractNumId w:val="66"/>
  </w:num>
  <w:num w:numId="5">
    <w:abstractNumId w:val="77"/>
  </w:num>
  <w:num w:numId="6">
    <w:abstractNumId w:val="67"/>
  </w:num>
  <w:num w:numId="7">
    <w:abstractNumId w:val="81"/>
  </w:num>
  <w:num w:numId="8">
    <w:abstractNumId w:val="74"/>
  </w:num>
  <w:num w:numId="9">
    <w:abstractNumId w:val="85"/>
  </w:num>
  <w:num w:numId="10">
    <w:abstractNumId w:val="86"/>
  </w:num>
  <w:num w:numId="11">
    <w:abstractNumId w:val="75"/>
  </w:num>
  <w:num w:numId="12">
    <w:abstractNumId w:val="68"/>
  </w:num>
  <w:num w:numId="13">
    <w:abstractNumId w:val="80"/>
  </w:num>
  <w:num w:numId="14">
    <w:abstractNumId w:val="84"/>
  </w:num>
  <w:num w:numId="15">
    <w:abstractNumId w:val="59"/>
  </w:num>
  <w:num w:numId="16">
    <w:abstractNumId w:val="78"/>
  </w:num>
  <w:num w:numId="17">
    <w:abstractNumId w:val="69"/>
  </w:num>
  <w:num w:numId="18">
    <w:abstractNumId w:val="60"/>
  </w:num>
  <w:num w:numId="19">
    <w:abstractNumId w:val="58"/>
  </w:num>
  <w:num w:numId="20">
    <w:abstractNumId w:val="72"/>
  </w:num>
  <w:num w:numId="21">
    <w:abstractNumId w:val="79"/>
  </w:num>
  <w:num w:numId="22">
    <w:abstractNumId w:val="64"/>
  </w:num>
  <w:num w:numId="23">
    <w:abstractNumId w:val="62"/>
  </w:num>
  <w:num w:numId="24">
    <w:abstractNumId w:val="73"/>
  </w:num>
  <w:num w:numId="25">
    <w:abstractNumId w:val="65"/>
  </w:num>
  <w:num w:numId="26">
    <w:abstractNumId w:val="82"/>
  </w:num>
  <w:num w:numId="27">
    <w:abstractNumId w:val="7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1238E"/>
    <w:rsid w:val="00014699"/>
    <w:rsid w:val="000161D5"/>
    <w:rsid w:val="00034D84"/>
    <w:rsid w:val="0003634E"/>
    <w:rsid w:val="00037D55"/>
    <w:rsid w:val="00044036"/>
    <w:rsid w:val="000632BD"/>
    <w:rsid w:val="00075571"/>
    <w:rsid w:val="00092EB9"/>
    <w:rsid w:val="000A4873"/>
    <w:rsid w:val="000A7067"/>
    <w:rsid w:val="000B77EF"/>
    <w:rsid w:val="000C0586"/>
    <w:rsid w:val="000D03CF"/>
    <w:rsid w:val="000E1795"/>
    <w:rsid w:val="000E7B74"/>
    <w:rsid w:val="000F5456"/>
    <w:rsid w:val="00100EC0"/>
    <w:rsid w:val="0010296F"/>
    <w:rsid w:val="00105F94"/>
    <w:rsid w:val="00107EBA"/>
    <w:rsid w:val="001109D1"/>
    <w:rsid w:val="001265D6"/>
    <w:rsid w:val="0012797E"/>
    <w:rsid w:val="001362F7"/>
    <w:rsid w:val="00145E41"/>
    <w:rsid w:val="00147BE9"/>
    <w:rsid w:val="001523BE"/>
    <w:rsid w:val="001535B7"/>
    <w:rsid w:val="0015482C"/>
    <w:rsid w:val="00157D25"/>
    <w:rsid w:val="001651A7"/>
    <w:rsid w:val="00172728"/>
    <w:rsid w:val="00172AF2"/>
    <w:rsid w:val="001735BB"/>
    <w:rsid w:val="00177831"/>
    <w:rsid w:val="001A37F5"/>
    <w:rsid w:val="001A4B2B"/>
    <w:rsid w:val="001B0006"/>
    <w:rsid w:val="001B382B"/>
    <w:rsid w:val="001B6E26"/>
    <w:rsid w:val="001E4D33"/>
    <w:rsid w:val="001E6532"/>
    <w:rsid w:val="001F4275"/>
    <w:rsid w:val="001F6044"/>
    <w:rsid w:val="002049B7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70834"/>
    <w:rsid w:val="002750A3"/>
    <w:rsid w:val="002762BE"/>
    <w:rsid w:val="002A0739"/>
    <w:rsid w:val="002A155E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3AB"/>
    <w:rsid w:val="00373CB7"/>
    <w:rsid w:val="003815F4"/>
    <w:rsid w:val="003A1B54"/>
    <w:rsid w:val="003B1BF2"/>
    <w:rsid w:val="003C3F0E"/>
    <w:rsid w:val="003C437A"/>
    <w:rsid w:val="003D35CC"/>
    <w:rsid w:val="003D38B3"/>
    <w:rsid w:val="003E0A3B"/>
    <w:rsid w:val="003E7622"/>
    <w:rsid w:val="003F48A8"/>
    <w:rsid w:val="00404134"/>
    <w:rsid w:val="00404E9F"/>
    <w:rsid w:val="00406EB0"/>
    <w:rsid w:val="00411325"/>
    <w:rsid w:val="00422311"/>
    <w:rsid w:val="004245CA"/>
    <w:rsid w:val="00425D63"/>
    <w:rsid w:val="00433FCA"/>
    <w:rsid w:val="004369CA"/>
    <w:rsid w:val="00437ABD"/>
    <w:rsid w:val="00441443"/>
    <w:rsid w:val="004417F5"/>
    <w:rsid w:val="00446655"/>
    <w:rsid w:val="004542FC"/>
    <w:rsid w:val="004543EB"/>
    <w:rsid w:val="00457994"/>
    <w:rsid w:val="00460F05"/>
    <w:rsid w:val="00480D21"/>
    <w:rsid w:val="00481A81"/>
    <w:rsid w:val="00484DEF"/>
    <w:rsid w:val="00487CE9"/>
    <w:rsid w:val="004A297E"/>
    <w:rsid w:val="004A2EAE"/>
    <w:rsid w:val="004B23CD"/>
    <w:rsid w:val="004B6057"/>
    <w:rsid w:val="004B6AB7"/>
    <w:rsid w:val="004C5B36"/>
    <w:rsid w:val="004D4E42"/>
    <w:rsid w:val="004D7328"/>
    <w:rsid w:val="004E3EBF"/>
    <w:rsid w:val="00501AFA"/>
    <w:rsid w:val="00502DF7"/>
    <w:rsid w:val="00520CC8"/>
    <w:rsid w:val="00523D55"/>
    <w:rsid w:val="00527702"/>
    <w:rsid w:val="00530CA3"/>
    <w:rsid w:val="0053421E"/>
    <w:rsid w:val="005349AF"/>
    <w:rsid w:val="00543E0A"/>
    <w:rsid w:val="00553A44"/>
    <w:rsid w:val="00560024"/>
    <w:rsid w:val="005741F0"/>
    <w:rsid w:val="00577CCA"/>
    <w:rsid w:val="005821E9"/>
    <w:rsid w:val="0059086D"/>
    <w:rsid w:val="005925F3"/>
    <w:rsid w:val="00597EBC"/>
    <w:rsid w:val="005A0B2F"/>
    <w:rsid w:val="005A4A9F"/>
    <w:rsid w:val="005A6BBD"/>
    <w:rsid w:val="005B0579"/>
    <w:rsid w:val="005C0505"/>
    <w:rsid w:val="005C6245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32EAC"/>
    <w:rsid w:val="00640122"/>
    <w:rsid w:val="00641F3B"/>
    <w:rsid w:val="00652969"/>
    <w:rsid w:val="00660D11"/>
    <w:rsid w:val="0066676C"/>
    <w:rsid w:val="0067096B"/>
    <w:rsid w:val="00675C54"/>
    <w:rsid w:val="00684999"/>
    <w:rsid w:val="00684F50"/>
    <w:rsid w:val="00690E94"/>
    <w:rsid w:val="006930E3"/>
    <w:rsid w:val="00693FA3"/>
    <w:rsid w:val="00697749"/>
    <w:rsid w:val="006A393A"/>
    <w:rsid w:val="006A6BF1"/>
    <w:rsid w:val="006B47E8"/>
    <w:rsid w:val="006B756F"/>
    <w:rsid w:val="006C26C7"/>
    <w:rsid w:val="006D7316"/>
    <w:rsid w:val="006E3896"/>
    <w:rsid w:val="006E551E"/>
    <w:rsid w:val="006E6B13"/>
    <w:rsid w:val="006F18A9"/>
    <w:rsid w:val="006F6147"/>
    <w:rsid w:val="007035BE"/>
    <w:rsid w:val="00704C00"/>
    <w:rsid w:val="00705AA2"/>
    <w:rsid w:val="00710A10"/>
    <w:rsid w:val="00722A9F"/>
    <w:rsid w:val="00726FEE"/>
    <w:rsid w:val="007367FB"/>
    <w:rsid w:val="00737663"/>
    <w:rsid w:val="0074609E"/>
    <w:rsid w:val="00752B07"/>
    <w:rsid w:val="00752D78"/>
    <w:rsid w:val="0076250D"/>
    <w:rsid w:val="00763EE3"/>
    <w:rsid w:val="007817BC"/>
    <w:rsid w:val="00783795"/>
    <w:rsid w:val="0079661D"/>
    <w:rsid w:val="0079790A"/>
    <w:rsid w:val="007A5B9E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F30D6"/>
    <w:rsid w:val="007F7B1C"/>
    <w:rsid w:val="00801A65"/>
    <w:rsid w:val="00802755"/>
    <w:rsid w:val="00813B26"/>
    <w:rsid w:val="00830DF7"/>
    <w:rsid w:val="008325F1"/>
    <w:rsid w:val="00834B83"/>
    <w:rsid w:val="00840062"/>
    <w:rsid w:val="00844C05"/>
    <w:rsid w:val="00847F93"/>
    <w:rsid w:val="00860EFE"/>
    <w:rsid w:val="00864824"/>
    <w:rsid w:val="00865461"/>
    <w:rsid w:val="008677F1"/>
    <w:rsid w:val="00867B52"/>
    <w:rsid w:val="00875023"/>
    <w:rsid w:val="00875D00"/>
    <w:rsid w:val="00882C64"/>
    <w:rsid w:val="008915ED"/>
    <w:rsid w:val="008B10E5"/>
    <w:rsid w:val="008B4538"/>
    <w:rsid w:val="008C147D"/>
    <w:rsid w:val="008C21E6"/>
    <w:rsid w:val="008C6829"/>
    <w:rsid w:val="008D4500"/>
    <w:rsid w:val="008D65E8"/>
    <w:rsid w:val="008E393B"/>
    <w:rsid w:val="008E74FA"/>
    <w:rsid w:val="008F1DF8"/>
    <w:rsid w:val="008F40EF"/>
    <w:rsid w:val="009106FA"/>
    <w:rsid w:val="009124E3"/>
    <w:rsid w:val="009240C1"/>
    <w:rsid w:val="0092436F"/>
    <w:rsid w:val="00933C80"/>
    <w:rsid w:val="009414E0"/>
    <w:rsid w:val="00942D1D"/>
    <w:rsid w:val="00946D0F"/>
    <w:rsid w:val="0095402D"/>
    <w:rsid w:val="009649DA"/>
    <w:rsid w:val="0096557F"/>
    <w:rsid w:val="00967A0E"/>
    <w:rsid w:val="00975A1C"/>
    <w:rsid w:val="00975D99"/>
    <w:rsid w:val="009762C4"/>
    <w:rsid w:val="0097712F"/>
    <w:rsid w:val="00990140"/>
    <w:rsid w:val="00990722"/>
    <w:rsid w:val="00994683"/>
    <w:rsid w:val="00996220"/>
    <w:rsid w:val="009A0A13"/>
    <w:rsid w:val="009A5C5B"/>
    <w:rsid w:val="009B15C1"/>
    <w:rsid w:val="009B5310"/>
    <w:rsid w:val="009B5922"/>
    <w:rsid w:val="009B7147"/>
    <w:rsid w:val="009C45AA"/>
    <w:rsid w:val="009E0658"/>
    <w:rsid w:val="009E0874"/>
    <w:rsid w:val="00A112A4"/>
    <w:rsid w:val="00A11C38"/>
    <w:rsid w:val="00A258F4"/>
    <w:rsid w:val="00A33D45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B24CB"/>
    <w:rsid w:val="00AB7256"/>
    <w:rsid w:val="00AC3794"/>
    <w:rsid w:val="00AD1584"/>
    <w:rsid w:val="00AD44F4"/>
    <w:rsid w:val="00AF61F9"/>
    <w:rsid w:val="00AF6465"/>
    <w:rsid w:val="00AF6C6C"/>
    <w:rsid w:val="00B04202"/>
    <w:rsid w:val="00B2276F"/>
    <w:rsid w:val="00B30C27"/>
    <w:rsid w:val="00B4665F"/>
    <w:rsid w:val="00B539E6"/>
    <w:rsid w:val="00B6398F"/>
    <w:rsid w:val="00B718AD"/>
    <w:rsid w:val="00B77B5F"/>
    <w:rsid w:val="00B83B0E"/>
    <w:rsid w:val="00B85FD1"/>
    <w:rsid w:val="00B9485E"/>
    <w:rsid w:val="00B950B6"/>
    <w:rsid w:val="00BA3C61"/>
    <w:rsid w:val="00BA6D94"/>
    <w:rsid w:val="00BC2B9B"/>
    <w:rsid w:val="00BC71DC"/>
    <w:rsid w:val="00BD1A73"/>
    <w:rsid w:val="00BD50EA"/>
    <w:rsid w:val="00BE4C41"/>
    <w:rsid w:val="00BE7037"/>
    <w:rsid w:val="00BF1EC0"/>
    <w:rsid w:val="00BF7EF3"/>
    <w:rsid w:val="00C00CD0"/>
    <w:rsid w:val="00C11438"/>
    <w:rsid w:val="00C25A91"/>
    <w:rsid w:val="00C32E25"/>
    <w:rsid w:val="00C35581"/>
    <w:rsid w:val="00C412FC"/>
    <w:rsid w:val="00C43D9E"/>
    <w:rsid w:val="00C6004E"/>
    <w:rsid w:val="00C64C9E"/>
    <w:rsid w:val="00C67987"/>
    <w:rsid w:val="00C73678"/>
    <w:rsid w:val="00C75FF6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CF6813"/>
    <w:rsid w:val="00D1354C"/>
    <w:rsid w:val="00D16801"/>
    <w:rsid w:val="00D223D6"/>
    <w:rsid w:val="00D30CD2"/>
    <w:rsid w:val="00D33A8A"/>
    <w:rsid w:val="00D41F05"/>
    <w:rsid w:val="00D42C2F"/>
    <w:rsid w:val="00D464F7"/>
    <w:rsid w:val="00D554D1"/>
    <w:rsid w:val="00D60563"/>
    <w:rsid w:val="00D636C3"/>
    <w:rsid w:val="00D87318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DE570D"/>
    <w:rsid w:val="00E00212"/>
    <w:rsid w:val="00E12B05"/>
    <w:rsid w:val="00E24E68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84290"/>
    <w:rsid w:val="00E8540F"/>
    <w:rsid w:val="00E96C4F"/>
    <w:rsid w:val="00EA0272"/>
    <w:rsid w:val="00EA0778"/>
    <w:rsid w:val="00EA5FB3"/>
    <w:rsid w:val="00EB2AF7"/>
    <w:rsid w:val="00EB2B59"/>
    <w:rsid w:val="00EB7C97"/>
    <w:rsid w:val="00EC2F3B"/>
    <w:rsid w:val="00EC4378"/>
    <w:rsid w:val="00ED06D4"/>
    <w:rsid w:val="00ED32FD"/>
    <w:rsid w:val="00ED5295"/>
    <w:rsid w:val="00EF6341"/>
    <w:rsid w:val="00F020C6"/>
    <w:rsid w:val="00F05557"/>
    <w:rsid w:val="00F1022A"/>
    <w:rsid w:val="00F175D5"/>
    <w:rsid w:val="00F2013B"/>
    <w:rsid w:val="00F20F29"/>
    <w:rsid w:val="00F21A2B"/>
    <w:rsid w:val="00F22C9F"/>
    <w:rsid w:val="00F24EB8"/>
    <w:rsid w:val="00F3123A"/>
    <w:rsid w:val="00F5597C"/>
    <w:rsid w:val="00F55AD8"/>
    <w:rsid w:val="00F55D78"/>
    <w:rsid w:val="00F75960"/>
    <w:rsid w:val="00F766C7"/>
    <w:rsid w:val="00F80FF1"/>
    <w:rsid w:val="00F865FA"/>
    <w:rsid w:val="00F87680"/>
    <w:rsid w:val="00F9366A"/>
    <w:rsid w:val="00F96883"/>
    <w:rsid w:val="00FA18BC"/>
    <w:rsid w:val="00FA3478"/>
    <w:rsid w:val="00FB3878"/>
    <w:rsid w:val="00FC1247"/>
    <w:rsid w:val="00FC669B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C73678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16C3B-960C-4079-AEFD-33600085A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3820</Words>
  <Characters>22924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26691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16</cp:revision>
  <cp:lastPrinted>2025-12-09T07:51:00Z</cp:lastPrinted>
  <dcterms:created xsi:type="dcterms:W3CDTF">2023-12-14T13:01:00Z</dcterms:created>
  <dcterms:modified xsi:type="dcterms:W3CDTF">2026-01-20T08:03:00Z</dcterms:modified>
</cp:coreProperties>
</file>